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76622" w14:textId="77777777" w:rsidR="00CD56AA" w:rsidRDefault="00CC5807">
      <w:pPr>
        <w:pStyle w:val="FicheTitre"/>
        <w:rPr>
          <w:rFonts w:cs="Arial Narrow"/>
          <w:b w:val="0"/>
          <w:bCs/>
          <w:spacing w:val="50"/>
          <w:szCs w:val="17"/>
        </w:rPr>
        <w:sectPr w:rsidR="00CD56AA">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408A7B85" wp14:editId="1BB16E5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4EFF8F" w14:textId="77777777"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00E1DA78" wp14:editId="7386D42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D56AA" w14:paraId="01D2296D" w14:textId="77777777">
        <w:tc>
          <w:tcPr>
            <w:tcW w:w="9039" w:type="dxa"/>
            <w:shd w:val="clear" w:color="auto" w:fill="465F9D"/>
          </w:tcPr>
          <w:p w14:paraId="6B25F76C" w14:textId="77777777" w:rsidR="00CD56AA" w:rsidRDefault="00CC58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A91D89B" w14:textId="77777777" w:rsidR="00CD56AA" w:rsidRDefault="00CC58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82F7B37" w14:textId="77777777" w:rsidR="00CD56AA" w:rsidRDefault="00CC58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096BCB5" w14:textId="77777777" w:rsidR="00CD56AA" w:rsidRDefault="00CC58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68BDA84" w14:textId="77777777" w:rsidR="00CD56AA" w:rsidRDefault="00CD56AA">
      <w:pPr>
        <w:jc w:val="both"/>
        <w:rPr>
          <w:rFonts w:ascii="Arial" w:hAnsi="Arial" w:cs="Arial"/>
        </w:rPr>
      </w:pPr>
    </w:p>
    <w:p w14:paraId="6E4AE254"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49D9A255"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3D356D6C" w14:textId="77777777" w:rsidR="00CD56AA" w:rsidRDefault="00CD56AA">
      <w:pPr>
        <w:rPr>
          <w:rFonts w:ascii="Marianne" w:hAnsi="Marianne"/>
        </w:rPr>
      </w:pPr>
    </w:p>
    <w:p w14:paraId="45B39A35" w14:textId="77777777" w:rsidR="00CD56AA" w:rsidRDefault="00CC58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162FB228" w14:textId="77777777" w:rsidR="00CD56AA" w:rsidRDefault="00CD56AA">
      <w:pPr>
        <w:rPr>
          <w:rFonts w:ascii="Marianne" w:hAnsi="Marianne"/>
        </w:rPr>
      </w:pPr>
    </w:p>
    <w:p w14:paraId="3ED26646" w14:textId="77777777" w:rsidR="00CD56AA" w:rsidRDefault="00CC58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28AA58AF" w14:textId="77777777" w:rsidR="00CD56AA" w:rsidRDefault="00CD56AA">
      <w:pPr>
        <w:jc w:val="both"/>
        <w:rPr>
          <w:rFonts w:ascii="Marianne" w:hAnsi="Marianne" w:cs="Arial"/>
          <w:i/>
          <w:iCs/>
        </w:rPr>
      </w:pPr>
    </w:p>
    <w:p w14:paraId="2A18EF77" w14:textId="77777777" w:rsidR="00CD56AA" w:rsidRDefault="00CC58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9A7836C" w14:textId="77777777" w:rsidR="00CD56AA" w:rsidRDefault="00CD56AA">
      <w:pPr>
        <w:jc w:val="both"/>
        <w:rPr>
          <w:rFonts w:ascii="Marianne" w:hAnsi="Marianne" w:cs="Arial"/>
          <w:i/>
          <w:sz w:val="18"/>
          <w:szCs w:val="18"/>
        </w:rPr>
      </w:pPr>
    </w:p>
    <w:p w14:paraId="4A697BE2" w14:textId="77777777" w:rsidR="00CD56AA" w:rsidRDefault="00CD56AA">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7C447999" w14:textId="77777777">
        <w:tc>
          <w:tcPr>
            <w:tcW w:w="9710" w:type="dxa"/>
            <w:shd w:val="clear" w:color="auto" w:fill="465F9D"/>
          </w:tcPr>
          <w:p w14:paraId="4BC2690A" w14:textId="77777777" w:rsidR="00CD56AA" w:rsidRDefault="00CC58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F9E208" w14:textId="77777777" w:rsidR="00CD56AA" w:rsidRDefault="00CC5807">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32614C10" w14:textId="77777777" w:rsidR="00CD56AA" w:rsidRDefault="00CD56AA">
      <w:pPr>
        <w:rPr>
          <w:rFonts w:ascii="Marianne" w:hAnsi="Marianne" w:cs="Arial"/>
          <w:b/>
          <w:bCs/>
        </w:rPr>
      </w:pPr>
    </w:p>
    <w:p w14:paraId="59AFBEA7" w14:textId="77777777" w:rsidR="00CC5807" w:rsidRDefault="00CC5807" w:rsidP="00CC5807">
      <w:pPr>
        <w:rPr>
          <w:rFonts w:ascii="Arial" w:hAnsi="Arial" w:cs="Arial"/>
          <w:b/>
          <w:bCs/>
        </w:rPr>
      </w:pPr>
      <w:r>
        <w:rPr>
          <w:rFonts w:ascii="Arial" w:hAnsi="Arial" w:cs="Arial"/>
          <w:b/>
          <w:bCs/>
        </w:rPr>
        <w:t xml:space="preserve">Institut Polytechnique de Grenoble </w:t>
      </w:r>
    </w:p>
    <w:p w14:paraId="4631F964" w14:textId="77777777" w:rsidR="00CC5807" w:rsidRDefault="00CC5807" w:rsidP="00CC5807">
      <w:pPr>
        <w:rPr>
          <w:rFonts w:ascii="Arial" w:hAnsi="Arial" w:cs="Arial"/>
          <w:bCs/>
        </w:rPr>
      </w:pPr>
      <w:proofErr w:type="spellStart"/>
      <w:r>
        <w:rPr>
          <w:rFonts w:ascii="Arial" w:hAnsi="Arial" w:cs="Arial"/>
          <w:bCs/>
        </w:rPr>
        <w:t>DAFA</w:t>
      </w:r>
      <w:proofErr w:type="spellEnd"/>
      <w:r>
        <w:rPr>
          <w:rFonts w:ascii="Arial" w:hAnsi="Arial" w:cs="Arial"/>
          <w:bCs/>
        </w:rPr>
        <w:t xml:space="preserve"> - Service Achats </w:t>
      </w:r>
    </w:p>
    <w:p w14:paraId="6ADB751F" w14:textId="77777777" w:rsidR="009D106E" w:rsidRDefault="00CC5807" w:rsidP="00CC5807">
      <w:pPr>
        <w:rPr>
          <w:rFonts w:ascii="Arial" w:hAnsi="Arial" w:cs="Arial"/>
          <w:bCs/>
        </w:rPr>
      </w:pPr>
      <w:r>
        <w:rPr>
          <w:rFonts w:ascii="Arial" w:hAnsi="Arial" w:cs="Arial"/>
          <w:bCs/>
        </w:rPr>
        <w:t xml:space="preserve">46 avenue Felix Viallet </w:t>
      </w:r>
    </w:p>
    <w:p w14:paraId="06393A50" w14:textId="5C1348C4" w:rsidR="00CC5807" w:rsidRDefault="00CC5807" w:rsidP="00CC5807">
      <w:pPr>
        <w:rPr>
          <w:rFonts w:ascii="Arial" w:hAnsi="Arial" w:cs="Arial"/>
          <w:bCs/>
        </w:rPr>
      </w:pPr>
      <w:r>
        <w:rPr>
          <w:rFonts w:ascii="Arial" w:hAnsi="Arial" w:cs="Arial"/>
          <w:bCs/>
        </w:rPr>
        <w:t>38031 GRENOBLE CEDEX 1</w:t>
      </w:r>
    </w:p>
    <w:p w14:paraId="4A63CDD1" w14:textId="0DD8FDF4" w:rsidR="00CD56AA" w:rsidRPr="00406F9A" w:rsidRDefault="00CC5807" w:rsidP="00406F9A">
      <w:pPr>
        <w:spacing w:after="240"/>
        <w:rPr>
          <w:rFonts w:ascii="Arial" w:hAnsi="Arial" w:cs="Arial"/>
          <w:bCs/>
        </w:rPr>
      </w:pPr>
      <w:r>
        <w:rPr>
          <w:rFonts w:ascii="Arial" w:hAnsi="Arial" w:cs="Arial"/>
          <w:bCs/>
        </w:rPr>
        <w:t xml:space="preserve">Courriel : </w:t>
      </w:r>
      <w:hyperlink r:id="rId20" w:history="1">
        <w:r>
          <w:rPr>
            <w:rStyle w:val="Lienhypertexte"/>
            <w:rFonts w:ascii="Arial" w:hAnsi="Arial" w:cs="Arial"/>
            <w:bCs/>
          </w:rPr>
          <w:t>marches@grenoble-inp.fr</w:t>
        </w:r>
      </w:hyperlink>
      <w:r>
        <w:rPr>
          <w:rFonts w:ascii="Arial" w:hAnsi="Arial" w:cs="Arial"/>
          <w:bCs/>
        </w:rPr>
        <w:t xml:space="preserve"> </w:t>
      </w:r>
    </w:p>
    <w:p w14:paraId="71DBAFC7" w14:textId="77777777" w:rsidR="00CD56AA" w:rsidRDefault="00CD56A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78986CC4" w14:textId="77777777">
        <w:tc>
          <w:tcPr>
            <w:tcW w:w="9852" w:type="dxa"/>
            <w:shd w:val="clear" w:color="auto" w:fill="465F9D"/>
          </w:tcPr>
          <w:p w14:paraId="13F351DE" w14:textId="77777777" w:rsidR="00CD56AA" w:rsidRDefault="00CC58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0A91811C" w14:textId="77777777" w:rsidR="00CD56AA" w:rsidRDefault="00CC5807">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0B12C3DA" w14:textId="77777777" w:rsidR="00CD56AA" w:rsidRDefault="00CD56AA">
      <w:pPr>
        <w:pStyle w:val="fcase1ertab"/>
        <w:tabs>
          <w:tab w:val="clear" w:pos="426"/>
          <w:tab w:val="left" w:pos="0"/>
        </w:tabs>
        <w:spacing w:before="120"/>
        <w:ind w:left="0" w:firstLine="0"/>
        <w:rPr>
          <w:rFonts w:ascii="Marianne" w:hAnsi="Marianne" w:cs="Arial"/>
          <w:i/>
          <w:sz w:val="16"/>
          <w:szCs w:val="16"/>
        </w:rPr>
      </w:pPr>
    </w:p>
    <w:p w14:paraId="3D848D76" w14:textId="1477266E" w:rsidR="002301CB" w:rsidRDefault="00406F9A" w:rsidP="00406F9A">
      <w:pPr>
        <w:pStyle w:val="fcase1ertab"/>
        <w:tabs>
          <w:tab w:val="left" w:pos="0"/>
        </w:tabs>
        <w:spacing w:before="120"/>
        <w:jc w:val="center"/>
        <w:rPr>
          <w:rFonts w:ascii="Arial" w:eastAsia="Arial" w:hAnsi="Arial" w:cs="Arial"/>
          <w:b/>
          <w:bCs/>
          <w:sz w:val="28"/>
          <w:szCs w:val="18"/>
        </w:rPr>
      </w:pPr>
      <w:r w:rsidRPr="00406F9A">
        <w:rPr>
          <w:rFonts w:ascii="Arial" w:eastAsia="Arial" w:hAnsi="Arial" w:cs="Arial"/>
          <w:b/>
          <w:bCs/>
          <w:sz w:val="28"/>
          <w:szCs w:val="18"/>
        </w:rPr>
        <w:t xml:space="preserve">Retranscription des débats des instances de Grenoble </w:t>
      </w:r>
      <w:proofErr w:type="spellStart"/>
      <w:r w:rsidRPr="00406F9A">
        <w:rPr>
          <w:rFonts w:ascii="Arial" w:eastAsia="Arial" w:hAnsi="Arial" w:cs="Arial"/>
          <w:b/>
          <w:bCs/>
          <w:sz w:val="28"/>
          <w:szCs w:val="18"/>
        </w:rPr>
        <w:t>INP</w:t>
      </w:r>
      <w:proofErr w:type="spellEnd"/>
      <w:r w:rsidRPr="00406F9A">
        <w:rPr>
          <w:rFonts w:ascii="Arial" w:eastAsia="Arial" w:hAnsi="Arial" w:cs="Arial"/>
          <w:b/>
          <w:bCs/>
          <w:sz w:val="28"/>
          <w:szCs w:val="18"/>
        </w:rPr>
        <w:t xml:space="preserve"> </w:t>
      </w:r>
      <w:r>
        <w:rPr>
          <w:rFonts w:ascii="Arial" w:eastAsia="Arial" w:hAnsi="Arial" w:cs="Arial"/>
          <w:b/>
          <w:bCs/>
          <w:sz w:val="28"/>
          <w:szCs w:val="18"/>
        </w:rPr>
        <w:t>–</w:t>
      </w:r>
      <w:r w:rsidRPr="00406F9A">
        <w:rPr>
          <w:rFonts w:ascii="Arial" w:eastAsia="Arial" w:hAnsi="Arial" w:cs="Arial"/>
          <w:b/>
          <w:bCs/>
          <w:sz w:val="28"/>
          <w:szCs w:val="18"/>
        </w:rPr>
        <w:t xml:space="preserve"> </w:t>
      </w:r>
      <w:proofErr w:type="spellStart"/>
      <w:r w:rsidRPr="00406F9A">
        <w:rPr>
          <w:rFonts w:ascii="Arial" w:eastAsia="Arial" w:hAnsi="Arial" w:cs="Arial"/>
          <w:b/>
          <w:bCs/>
          <w:sz w:val="28"/>
          <w:szCs w:val="18"/>
        </w:rPr>
        <w:t>UGA</w:t>
      </w:r>
      <w:proofErr w:type="spellEnd"/>
    </w:p>
    <w:p w14:paraId="12396963" w14:textId="77777777" w:rsidR="00406F9A" w:rsidRDefault="00406F9A" w:rsidP="00406F9A">
      <w:pPr>
        <w:pStyle w:val="fcase1ertab"/>
        <w:tabs>
          <w:tab w:val="left" w:pos="0"/>
        </w:tabs>
        <w:spacing w:before="120"/>
        <w:jc w:val="center"/>
        <w:rPr>
          <w:rFonts w:ascii="Arial" w:eastAsia="Arial" w:hAnsi="Arial" w:cs="Arial"/>
          <w:b/>
          <w:bCs/>
          <w:sz w:val="28"/>
          <w:szCs w:val="18"/>
        </w:rPr>
      </w:pPr>
    </w:p>
    <w:p w14:paraId="2EE7655B" w14:textId="77777777" w:rsidR="00406F9A" w:rsidRPr="00BD291A" w:rsidRDefault="00406F9A" w:rsidP="00406F9A">
      <w:pPr>
        <w:pStyle w:val="fcase1ertab"/>
        <w:tabs>
          <w:tab w:val="left" w:pos="0"/>
        </w:tabs>
        <w:spacing w:before="120"/>
        <w:jc w:val="center"/>
        <w:rPr>
          <w:rFonts w:ascii="Arial" w:eastAsia="Arial" w:hAnsi="Arial" w:cs="Arial"/>
          <w:b/>
          <w:sz w:val="32"/>
        </w:rPr>
      </w:pPr>
    </w:p>
    <w:p w14:paraId="2133BC17" w14:textId="77777777" w:rsidR="00CD56AA" w:rsidRDefault="00CD56A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5DE43F30" w14:textId="77777777">
        <w:tc>
          <w:tcPr>
            <w:tcW w:w="9852" w:type="dxa"/>
            <w:shd w:val="clear" w:color="auto" w:fill="465F9D"/>
          </w:tcPr>
          <w:p w14:paraId="58C37820" w14:textId="77777777" w:rsidR="00CD56AA" w:rsidRDefault="00CC5807">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1858ECEE" w14:textId="77777777" w:rsidR="00CD56AA" w:rsidRDefault="00CD56AA">
      <w:pPr>
        <w:pStyle w:val="Titre9"/>
        <w:numPr>
          <w:ilvl w:val="0"/>
          <w:numId w:val="0"/>
        </w:numPr>
        <w:rPr>
          <w:rFonts w:ascii="Marianne" w:hAnsi="Marianne"/>
          <w:i w:val="0"/>
          <w:sz w:val="20"/>
        </w:rPr>
      </w:pPr>
    </w:p>
    <w:p w14:paraId="26862DCB" w14:textId="77777777" w:rsidR="00CD56AA" w:rsidRDefault="00CC58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04979B98" w14:textId="77777777" w:rsidR="00CD56AA" w:rsidRDefault="00CD56AA">
      <w:pPr>
        <w:pStyle w:val="Titre9"/>
        <w:tabs>
          <w:tab w:val="num" w:pos="0"/>
        </w:tabs>
        <w:ind w:left="0"/>
        <w:jc w:val="both"/>
        <w:rPr>
          <w:rFonts w:ascii="Marianne" w:hAnsi="Marianne"/>
          <w:i w:val="0"/>
          <w:iCs w:val="0"/>
          <w:sz w:val="20"/>
          <w:szCs w:val="20"/>
        </w:rPr>
      </w:pPr>
    </w:p>
    <w:p w14:paraId="4738B756" w14:textId="77777777" w:rsidR="00CD56AA" w:rsidRDefault="00CC5807">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DE4305" w14:textId="77777777" w:rsidR="00CD56AA" w:rsidRDefault="00CD56AA">
      <w:pPr>
        <w:jc w:val="both"/>
        <w:rPr>
          <w:rFonts w:ascii="Marianne" w:hAnsi="Marianne" w:cs="Arial"/>
          <w:b/>
          <w:bCs/>
        </w:rPr>
      </w:pPr>
    </w:p>
    <w:p w14:paraId="1ABDFC6C"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5897A67" w14:textId="77777777" w:rsidR="00CD56AA" w:rsidRDefault="00CD56AA">
      <w:pPr>
        <w:rPr>
          <w:rFonts w:ascii="Marianne" w:hAnsi="Marianne"/>
        </w:rPr>
      </w:pPr>
    </w:p>
    <w:p w14:paraId="0629799E" w14:textId="77777777" w:rsidR="00CD56AA" w:rsidRDefault="00CD56AA">
      <w:pPr>
        <w:rPr>
          <w:rFonts w:ascii="Marianne" w:hAnsi="Marianne"/>
        </w:rPr>
      </w:pPr>
    </w:p>
    <w:p w14:paraId="002B5EB8" w14:textId="77777777" w:rsidR="00CD56AA" w:rsidRDefault="00CC5807">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1ADD74CA" w14:textId="77777777" w:rsidR="00CD56AA" w:rsidRDefault="00CD56AA">
      <w:pPr>
        <w:rPr>
          <w:rFonts w:ascii="Marianne" w:hAnsi="Marianne"/>
        </w:rPr>
      </w:pPr>
    </w:p>
    <w:p w14:paraId="3CD628D9" w14:textId="77777777" w:rsidR="00CD56AA" w:rsidRDefault="00CD56AA">
      <w:pPr>
        <w:rPr>
          <w:rFonts w:ascii="Marianne" w:hAnsi="Marianne"/>
        </w:rPr>
      </w:pPr>
    </w:p>
    <w:p w14:paraId="7EE9EF49"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F8DB748" w14:textId="77777777" w:rsidR="00CD56AA" w:rsidRDefault="00CD56AA">
      <w:pPr>
        <w:rPr>
          <w:rFonts w:ascii="Marianne" w:hAnsi="Marianne"/>
        </w:rPr>
      </w:pPr>
    </w:p>
    <w:p w14:paraId="2ABD376C" w14:textId="77777777" w:rsidR="00CD56AA" w:rsidRDefault="00CD56AA">
      <w:pPr>
        <w:rPr>
          <w:rFonts w:ascii="Marianne" w:hAnsi="Marianne"/>
        </w:rPr>
      </w:pPr>
    </w:p>
    <w:p w14:paraId="38040439"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D22DE52" w14:textId="77777777" w:rsidR="00CD56AA" w:rsidRDefault="00CD56AA">
      <w:pPr>
        <w:rPr>
          <w:rFonts w:ascii="Marianne" w:hAnsi="Marianne"/>
        </w:rPr>
      </w:pPr>
    </w:p>
    <w:p w14:paraId="0DB79A94" w14:textId="77777777" w:rsidR="00CD56AA" w:rsidRDefault="00CD56AA">
      <w:pPr>
        <w:rPr>
          <w:rFonts w:ascii="Marianne" w:hAnsi="Marianne"/>
        </w:rPr>
      </w:pPr>
    </w:p>
    <w:p w14:paraId="57B1C860" w14:textId="77777777" w:rsidR="00CD56AA" w:rsidRDefault="00CC58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A60F5F2" w14:textId="77777777" w:rsidR="00CD56AA" w:rsidRDefault="00CD56AA">
      <w:pPr>
        <w:rPr>
          <w:rFonts w:ascii="Marianne" w:hAnsi="Marianne"/>
        </w:rPr>
      </w:pPr>
    </w:p>
    <w:p w14:paraId="54C83468" w14:textId="77777777" w:rsidR="00CD56AA" w:rsidRDefault="00CD56AA">
      <w:pPr>
        <w:rPr>
          <w:rFonts w:ascii="Marianne" w:hAnsi="Marianne"/>
        </w:rPr>
      </w:pPr>
    </w:p>
    <w:p w14:paraId="1F8F5E6A"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5A25B9CF" w14:textId="77777777" w:rsidR="00CD56AA" w:rsidRDefault="00CD56AA">
      <w:pPr>
        <w:jc w:val="both"/>
        <w:rPr>
          <w:rFonts w:ascii="Marianne" w:hAnsi="Marianne" w:cs="Arial"/>
          <w:b/>
          <w:bCs/>
        </w:rPr>
      </w:pPr>
    </w:p>
    <w:p w14:paraId="745627F7" w14:textId="77777777" w:rsidR="00CD56AA" w:rsidRDefault="00CD56AA">
      <w:pPr>
        <w:jc w:val="both"/>
        <w:rPr>
          <w:rFonts w:ascii="Marianne" w:hAnsi="Marianne" w:cs="Arial"/>
          <w:b/>
          <w:bCs/>
        </w:rPr>
      </w:pPr>
    </w:p>
    <w:p w14:paraId="284832E8"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4D5B1A4" w14:textId="77777777" w:rsidR="00CD56AA" w:rsidRDefault="00CD56AA">
      <w:pPr>
        <w:jc w:val="both"/>
        <w:rPr>
          <w:rFonts w:ascii="Marianne" w:hAnsi="Marianne" w:cs="Arial"/>
        </w:rPr>
      </w:pPr>
    </w:p>
    <w:p w14:paraId="450CC5BB"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6F9A">
        <w:rPr>
          <w:rFonts w:ascii="Marianne" w:hAnsi="Marianne"/>
        </w:rPr>
      </w:r>
      <w:r w:rsidR="00406F9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160A792B" w14:textId="77777777" w:rsidR="00CD56AA" w:rsidRDefault="00CD56AA">
      <w:pPr>
        <w:ind w:left="567"/>
        <w:jc w:val="both"/>
        <w:rPr>
          <w:rFonts w:ascii="Marianne" w:hAnsi="Marianne" w:cs="Arial"/>
        </w:rPr>
      </w:pPr>
    </w:p>
    <w:p w14:paraId="2AD71F1E"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6F9A">
        <w:rPr>
          <w:rFonts w:ascii="Marianne" w:hAnsi="Marianne"/>
        </w:rPr>
      </w:r>
      <w:r w:rsidR="00406F9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9D19A17" w14:textId="77777777" w:rsidR="00CD56AA" w:rsidRDefault="00CD56AA">
      <w:pPr>
        <w:ind w:left="567"/>
        <w:jc w:val="both"/>
        <w:rPr>
          <w:rFonts w:ascii="Marianne" w:hAnsi="Marianne" w:cs="Arial"/>
          <w:bCs/>
          <w:sz w:val="22"/>
        </w:rPr>
      </w:pPr>
    </w:p>
    <w:p w14:paraId="1911362E" w14:textId="77777777" w:rsidR="00CD56AA" w:rsidRDefault="00CC58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45843AD" w14:textId="77777777" w:rsidR="00CD56AA" w:rsidRDefault="00CC58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92909D6" w14:textId="77777777" w:rsidR="00CD56AA" w:rsidRDefault="00CC58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066AFCE2" w14:textId="77777777" w:rsidR="00CD56AA" w:rsidRDefault="00CC58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1742F09" w14:textId="77777777" w:rsidR="00CD56AA" w:rsidRDefault="00CD56AA">
      <w:pPr>
        <w:spacing w:before="120"/>
        <w:jc w:val="both"/>
        <w:rPr>
          <w:rFonts w:ascii="Marianne" w:hAnsi="Marianne" w:cs="Arial"/>
          <w:sz w:val="22"/>
        </w:rPr>
      </w:pPr>
    </w:p>
    <w:p w14:paraId="713D4A4D" w14:textId="77777777" w:rsidR="00CD56AA" w:rsidRDefault="00CD56A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CD56AA" w14:paraId="7BCBC026" w14:textId="77777777">
        <w:trPr>
          <w:trHeight w:val="540"/>
          <w:jc w:val="center"/>
        </w:trPr>
        <w:tc>
          <w:tcPr>
            <w:tcW w:w="1986" w:type="dxa"/>
            <w:shd w:val="clear" w:color="auto" w:fill="CCFFFF"/>
            <w:vAlign w:val="center"/>
          </w:tcPr>
          <w:p w14:paraId="57586A9A" w14:textId="77777777" w:rsidR="00CD56AA" w:rsidRDefault="00CC5807">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75FE6EE2" w14:textId="77777777" w:rsidR="00CD56AA" w:rsidRDefault="00CC58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3CF0C53E" w14:textId="77777777" w:rsidR="00CD56AA" w:rsidRDefault="00CC58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CD56AA" w14:paraId="10658F74" w14:textId="77777777">
        <w:trPr>
          <w:trHeight w:val="2218"/>
          <w:jc w:val="center"/>
        </w:trPr>
        <w:tc>
          <w:tcPr>
            <w:tcW w:w="1986" w:type="dxa"/>
            <w:vMerge w:val="restart"/>
            <w:shd w:val="clear" w:color="auto" w:fill="auto"/>
            <w:vAlign w:val="center"/>
          </w:tcPr>
          <w:p w14:paraId="52976FD5" w14:textId="77777777" w:rsidR="00CD56AA" w:rsidRDefault="00CC58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16AA2C4D"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406F9A">
              <w:rPr>
                <w:rFonts w:ascii="Marianne" w:eastAsia="MS Gothic" w:hAnsi="Marianne" w:cs="Arial"/>
              </w:rPr>
            </w:r>
            <w:r w:rsidR="00406F9A">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19724B5C"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C1C38A"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4776B09" w14:textId="77777777" w:rsidR="00CD56AA" w:rsidRDefault="00CD56AA">
            <w:pPr>
              <w:spacing w:beforeLines="40" w:before="96" w:afterLines="40" w:after="96"/>
              <w:ind w:left="170" w:right="170"/>
              <w:jc w:val="both"/>
              <w:rPr>
                <w:rFonts w:ascii="Marianne" w:hAnsi="Marianne" w:cs="Arial"/>
                <w:sz w:val="12"/>
                <w:szCs w:val="16"/>
              </w:rPr>
            </w:pPr>
          </w:p>
          <w:p w14:paraId="6452134E" w14:textId="77777777" w:rsidR="00CD56AA" w:rsidRDefault="00CD56AA">
            <w:pPr>
              <w:spacing w:beforeLines="40" w:before="96" w:afterLines="40" w:after="96"/>
              <w:ind w:left="170" w:right="170"/>
              <w:jc w:val="both"/>
              <w:rPr>
                <w:rFonts w:ascii="Marianne" w:hAnsi="Marianne" w:cs="Arial"/>
                <w:sz w:val="12"/>
                <w:szCs w:val="16"/>
              </w:rPr>
            </w:pPr>
          </w:p>
          <w:p w14:paraId="3BBB8BC6" w14:textId="77777777" w:rsidR="00CD56AA" w:rsidRDefault="00CD56AA">
            <w:pPr>
              <w:spacing w:beforeLines="40" w:before="96" w:afterLines="40" w:after="96"/>
              <w:ind w:left="170" w:right="170"/>
              <w:jc w:val="both"/>
              <w:rPr>
                <w:rFonts w:ascii="Marianne" w:hAnsi="Marianne" w:cs="Arial"/>
                <w:sz w:val="12"/>
                <w:szCs w:val="16"/>
              </w:rPr>
            </w:pPr>
          </w:p>
          <w:p w14:paraId="24EE0F1C"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BC67964" w14:textId="77777777" w:rsidR="00CD56AA" w:rsidRDefault="00CD56AA">
            <w:pPr>
              <w:spacing w:beforeLines="40" w:before="96" w:afterLines="40" w:after="96"/>
              <w:ind w:right="170"/>
              <w:rPr>
                <w:rFonts w:ascii="Marianne" w:hAnsi="Marianne" w:cs="Arial"/>
                <w:sz w:val="12"/>
                <w:szCs w:val="16"/>
              </w:rPr>
            </w:pPr>
          </w:p>
          <w:p w14:paraId="682BD176" w14:textId="77777777" w:rsidR="00CD56AA" w:rsidRDefault="00CD56AA">
            <w:pPr>
              <w:spacing w:beforeLines="40" w:before="96" w:afterLines="40" w:after="96"/>
              <w:ind w:right="170"/>
              <w:rPr>
                <w:rFonts w:ascii="Marianne" w:hAnsi="Marianne" w:cs="Arial"/>
                <w:sz w:val="12"/>
                <w:szCs w:val="16"/>
              </w:rPr>
            </w:pPr>
          </w:p>
          <w:p w14:paraId="740F776D" w14:textId="77777777" w:rsidR="00CD56AA" w:rsidRDefault="00CD56AA">
            <w:pPr>
              <w:spacing w:beforeLines="40" w:before="96" w:afterLines="40" w:after="96"/>
              <w:ind w:right="170"/>
              <w:rPr>
                <w:rFonts w:ascii="Marianne" w:hAnsi="Marianne" w:cs="Arial"/>
                <w:sz w:val="12"/>
                <w:szCs w:val="16"/>
              </w:rPr>
            </w:pPr>
          </w:p>
        </w:tc>
      </w:tr>
      <w:tr w:rsidR="00CD56AA" w14:paraId="5A252094" w14:textId="77777777">
        <w:trPr>
          <w:trHeight w:val="3555"/>
          <w:jc w:val="center"/>
        </w:trPr>
        <w:tc>
          <w:tcPr>
            <w:tcW w:w="1986" w:type="dxa"/>
            <w:vMerge/>
            <w:shd w:val="clear" w:color="auto" w:fill="auto"/>
            <w:vAlign w:val="center"/>
          </w:tcPr>
          <w:p w14:paraId="233D1C8D"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7A7D04AB"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406F9A">
              <w:rPr>
                <w:rFonts w:ascii="Marianne" w:eastAsia="MS Gothic" w:hAnsi="Marianne" w:cs="Arial"/>
              </w:rPr>
            </w:r>
            <w:r w:rsidR="00406F9A">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2928FDD9"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49F2CB3"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98291B8" w14:textId="77777777" w:rsidR="00CD56AA" w:rsidRDefault="00CD56AA">
            <w:pPr>
              <w:spacing w:beforeLines="40" w:before="96" w:afterLines="40" w:after="96"/>
              <w:ind w:left="170" w:right="170"/>
              <w:jc w:val="both"/>
              <w:rPr>
                <w:rFonts w:ascii="Marianne" w:hAnsi="Marianne" w:cs="Arial"/>
                <w:sz w:val="12"/>
                <w:szCs w:val="16"/>
              </w:rPr>
            </w:pPr>
          </w:p>
          <w:p w14:paraId="711CE648" w14:textId="77777777" w:rsidR="00CD56AA" w:rsidRDefault="00CD56AA">
            <w:pPr>
              <w:spacing w:beforeLines="40" w:before="96" w:afterLines="40" w:after="96"/>
              <w:ind w:left="170" w:right="170"/>
              <w:jc w:val="both"/>
              <w:rPr>
                <w:rFonts w:ascii="Marianne" w:hAnsi="Marianne" w:cs="Arial"/>
                <w:sz w:val="12"/>
                <w:szCs w:val="16"/>
              </w:rPr>
            </w:pPr>
          </w:p>
          <w:p w14:paraId="7CBB38F6" w14:textId="77777777" w:rsidR="00CD56AA" w:rsidRDefault="00CD56AA">
            <w:pPr>
              <w:spacing w:beforeLines="40" w:before="96" w:afterLines="40" w:after="96"/>
              <w:ind w:left="170" w:right="170"/>
              <w:jc w:val="both"/>
              <w:rPr>
                <w:rFonts w:ascii="Marianne" w:hAnsi="Marianne" w:cs="Arial"/>
                <w:sz w:val="12"/>
                <w:szCs w:val="16"/>
              </w:rPr>
            </w:pPr>
          </w:p>
          <w:p w14:paraId="35852948"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08D88FF" w14:textId="77777777" w:rsidR="00CD56AA" w:rsidRDefault="00CD56AA">
            <w:pPr>
              <w:spacing w:beforeLines="40" w:before="96" w:afterLines="40" w:after="96"/>
              <w:ind w:right="170"/>
              <w:rPr>
                <w:rFonts w:ascii="Marianne" w:hAnsi="Marianne" w:cs="Arial"/>
                <w:sz w:val="12"/>
                <w:szCs w:val="16"/>
              </w:rPr>
            </w:pPr>
          </w:p>
          <w:p w14:paraId="60CD704F" w14:textId="77777777" w:rsidR="00CD56AA" w:rsidRDefault="00CD56AA">
            <w:pPr>
              <w:spacing w:beforeLines="40" w:before="96" w:afterLines="40" w:after="96"/>
              <w:ind w:right="170"/>
              <w:rPr>
                <w:rFonts w:ascii="Marianne" w:hAnsi="Marianne" w:cs="Arial"/>
                <w:sz w:val="12"/>
                <w:szCs w:val="16"/>
              </w:rPr>
            </w:pPr>
          </w:p>
          <w:p w14:paraId="445A6017" w14:textId="77777777" w:rsidR="00CD56AA" w:rsidRDefault="00CD56AA">
            <w:pPr>
              <w:spacing w:beforeLines="40" w:before="96" w:afterLines="40" w:after="96"/>
              <w:ind w:right="170"/>
              <w:rPr>
                <w:rFonts w:ascii="Marianne" w:hAnsi="Marianne" w:cs="Arial"/>
                <w:sz w:val="12"/>
                <w:szCs w:val="16"/>
              </w:rPr>
            </w:pPr>
          </w:p>
        </w:tc>
      </w:tr>
      <w:tr w:rsidR="00CD56AA" w14:paraId="79CD3770" w14:textId="77777777">
        <w:trPr>
          <w:trHeight w:val="4455"/>
          <w:jc w:val="center"/>
        </w:trPr>
        <w:tc>
          <w:tcPr>
            <w:tcW w:w="1986" w:type="dxa"/>
            <w:vMerge/>
            <w:shd w:val="clear" w:color="auto" w:fill="auto"/>
            <w:vAlign w:val="center"/>
          </w:tcPr>
          <w:p w14:paraId="5D5FBFE1"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3D510D14"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406F9A">
              <w:rPr>
                <w:rFonts w:ascii="Marianne" w:eastAsia="MS Gothic" w:hAnsi="Marianne" w:cs="Arial"/>
              </w:rPr>
            </w:r>
            <w:r w:rsidR="00406F9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6F9925"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9531B52"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44C14CD" w14:textId="77777777" w:rsidR="00CD56AA" w:rsidRDefault="00CD56AA">
            <w:pPr>
              <w:spacing w:beforeLines="40" w:before="96" w:afterLines="40" w:after="96"/>
              <w:ind w:left="170" w:right="170"/>
              <w:jc w:val="both"/>
              <w:rPr>
                <w:rFonts w:ascii="Marianne" w:hAnsi="Marianne" w:cs="Arial"/>
                <w:sz w:val="12"/>
                <w:szCs w:val="16"/>
              </w:rPr>
            </w:pPr>
          </w:p>
          <w:p w14:paraId="75C6A142" w14:textId="77777777" w:rsidR="00CD56AA" w:rsidRDefault="00CD56AA">
            <w:pPr>
              <w:spacing w:beforeLines="40" w:before="96" w:afterLines="40" w:after="96"/>
              <w:ind w:left="170" w:right="170"/>
              <w:jc w:val="both"/>
              <w:rPr>
                <w:rFonts w:ascii="Marianne" w:hAnsi="Marianne" w:cs="Arial"/>
                <w:sz w:val="12"/>
                <w:szCs w:val="16"/>
              </w:rPr>
            </w:pPr>
          </w:p>
          <w:p w14:paraId="6025684C" w14:textId="77777777" w:rsidR="00CD56AA" w:rsidRDefault="00CD56AA">
            <w:pPr>
              <w:spacing w:beforeLines="40" w:before="96" w:afterLines="40" w:after="96"/>
              <w:ind w:left="170" w:right="170"/>
              <w:jc w:val="both"/>
              <w:rPr>
                <w:rFonts w:ascii="Marianne" w:hAnsi="Marianne" w:cs="Arial"/>
                <w:sz w:val="12"/>
                <w:szCs w:val="16"/>
              </w:rPr>
            </w:pPr>
          </w:p>
          <w:p w14:paraId="161F0740"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F65DB59" w14:textId="77777777" w:rsidR="00CD56AA" w:rsidRDefault="00CD56AA">
            <w:pPr>
              <w:spacing w:beforeLines="40" w:before="96" w:afterLines="40" w:after="96"/>
              <w:ind w:right="170"/>
              <w:rPr>
                <w:rFonts w:ascii="Marianne" w:hAnsi="Marianne" w:cs="Arial"/>
                <w:sz w:val="12"/>
                <w:szCs w:val="16"/>
              </w:rPr>
            </w:pPr>
          </w:p>
          <w:p w14:paraId="419CA88B" w14:textId="77777777" w:rsidR="00CD56AA" w:rsidRDefault="00CD56AA">
            <w:pPr>
              <w:spacing w:beforeLines="40" w:before="96" w:afterLines="40" w:after="96"/>
              <w:ind w:right="170"/>
              <w:rPr>
                <w:rFonts w:ascii="Marianne" w:hAnsi="Marianne" w:cs="Arial"/>
                <w:sz w:val="12"/>
                <w:szCs w:val="16"/>
              </w:rPr>
            </w:pPr>
          </w:p>
          <w:p w14:paraId="31FAB3B7" w14:textId="77777777" w:rsidR="00CD56AA" w:rsidRDefault="00CD56AA">
            <w:pPr>
              <w:spacing w:beforeLines="40" w:before="96" w:afterLines="40" w:after="96"/>
              <w:ind w:right="170"/>
              <w:rPr>
                <w:rFonts w:ascii="Marianne" w:hAnsi="Marianne" w:cs="Arial"/>
                <w:sz w:val="12"/>
                <w:szCs w:val="16"/>
              </w:rPr>
            </w:pPr>
          </w:p>
        </w:tc>
      </w:tr>
      <w:tr w:rsidR="00CD56AA" w14:paraId="01F3B479" w14:textId="77777777">
        <w:trPr>
          <w:trHeight w:val="1785"/>
          <w:jc w:val="center"/>
        </w:trPr>
        <w:tc>
          <w:tcPr>
            <w:tcW w:w="1986" w:type="dxa"/>
            <w:shd w:val="clear" w:color="auto" w:fill="auto"/>
            <w:vAlign w:val="center"/>
          </w:tcPr>
          <w:p w14:paraId="50D4BA39" w14:textId="77777777" w:rsidR="00CD56AA" w:rsidRDefault="00CC58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BF90456" w14:textId="77777777" w:rsidR="00CD56AA" w:rsidRDefault="00CC58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406F9A">
              <w:rPr>
                <w:rFonts w:ascii="Marianne" w:hAnsi="Marianne" w:cs="Arial"/>
              </w:rPr>
            </w:r>
            <w:r w:rsidR="00406F9A">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2812BC"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B6398AD"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E511B8" w14:textId="77777777" w:rsidR="00CD56AA" w:rsidRDefault="00CD56AA">
            <w:pPr>
              <w:spacing w:beforeLines="40" w:before="96" w:afterLines="40" w:after="96"/>
              <w:ind w:left="170" w:right="170"/>
              <w:jc w:val="both"/>
              <w:rPr>
                <w:rFonts w:ascii="Marianne" w:hAnsi="Marianne" w:cs="Arial"/>
                <w:sz w:val="12"/>
                <w:szCs w:val="16"/>
              </w:rPr>
            </w:pPr>
          </w:p>
          <w:p w14:paraId="0CE596D7" w14:textId="77777777" w:rsidR="00CD56AA" w:rsidRDefault="00CD56AA">
            <w:pPr>
              <w:spacing w:beforeLines="40" w:before="96" w:afterLines="40" w:after="96"/>
              <w:ind w:left="170" w:right="170"/>
              <w:jc w:val="both"/>
              <w:rPr>
                <w:rFonts w:ascii="Marianne" w:hAnsi="Marianne" w:cs="Arial"/>
                <w:sz w:val="12"/>
                <w:szCs w:val="16"/>
              </w:rPr>
            </w:pPr>
          </w:p>
          <w:p w14:paraId="5ED86529" w14:textId="77777777" w:rsidR="00CD56AA" w:rsidRDefault="00CD56AA">
            <w:pPr>
              <w:spacing w:beforeLines="40" w:before="96" w:afterLines="40" w:after="96"/>
              <w:ind w:left="170" w:right="170"/>
              <w:jc w:val="both"/>
              <w:rPr>
                <w:rFonts w:ascii="Marianne" w:hAnsi="Marianne" w:cs="Arial"/>
                <w:sz w:val="12"/>
                <w:szCs w:val="16"/>
              </w:rPr>
            </w:pPr>
          </w:p>
          <w:p w14:paraId="2EADB26F"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8A30C50" w14:textId="77777777" w:rsidR="00CD56AA" w:rsidRDefault="00CD56AA">
            <w:pPr>
              <w:spacing w:beforeLines="40" w:before="96" w:afterLines="40" w:after="96"/>
              <w:ind w:right="170"/>
              <w:rPr>
                <w:rFonts w:ascii="Marianne" w:hAnsi="Marianne" w:cs="Arial"/>
                <w:sz w:val="12"/>
                <w:szCs w:val="16"/>
              </w:rPr>
            </w:pPr>
          </w:p>
          <w:p w14:paraId="021C378D" w14:textId="77777777" w:rsidR="00CD56AA" w:rsidRDefault="00CD56AA">
            <w:pPr>
              <w:spacing w:beforeLines="40" w:before="96" w:afterLines="40" w:after="96"/>
              <w:ind w:right="170"/>
              <w:rPr>
                <w:rFonts w:ascii="Marianne" w:hAnsi="Marianne" w:cs="Arial"/>
                <w:sz w:val="12"/>
                <w:szCs w:val="16"/>
              </w:rPr>
            </w:pPr>
          </w:p>
          <w:p w14:paraId="0F8BD193" w14:textId="77777777" w:rsidR="00CD56AA" w:rsidRDefault="00CD56AA">
            <w:pPr>
              <w:spacing w:beforeLines="40" w:before="96" w:afterLines="40" w:after="96"/>
              <w:ind w:right="170"/>
              <w:rPr>
                <w:rFonts w:ascii="Marianne" w:hAnsi="Marianne" w:cs="Arial"/>
                <w:sz w:val="12"/>
                <w:szCs w:val="16"/>
              </w:rPr>
            </w:pPr>
          </w:p>
        </w:tc>
      </w:tr>
      <w:tr w:rsidR="00CD56AA" w14:paraId="24B50A8B" w14:textId="77777777">
        <w:trPr>
          <w:trHeight w:val="3615"/>
          <w:jc w:val="center"/>
        </w:trPr>
        <w:tc>
          <w:tcPr>
            <w:tcW w:w="1986" w:type="dxa"/>
            <w:shd w:val="clear" w:color="auto" w:fill="auto"/>
            <w:vAlign w:val="center"/>
          </w:tcPr>
          <w:p w14:paraId="7D5F35AF" w14:textId="77777777" w:rsidR="00CD56AA" w:rsidRDefault="00CC5807">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489B6F77"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406F9A">
              <w:rPr>
                <w:rFonts w:ascii="Marianne" w:eastAsia="MS Gothic" w:hAnsi="Marianne" w:cs="Arial"/>
              </w:rPr>
            </w:r>
            <w:r w:rsidR="00406F9A">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E100093"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6F2C0CD"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9DB3131" w14:textId="77777777" w:rsidR="00CD56AA" w:rsidRDefault="00CD56AA">
            <w:pPr>
              <w:spacing w:beforeLines="40" w:before="96" w:afterLines="40" w:after="96"/>
              <w:ind w:left="170" w:right="170"/>
              <w:jc w:val="both"/>
              <w:rPr>
                <w:rFonts w:ascii="Marianne" w:hAnsi="Marianne" w:cs="Arial"/>
                <w:sz w:val="12"/>
                <w:szCs w:val="16"/>
              </w:rPr>
            </w:pPr>
          </w:p>
          <w:p w14:paraId="68FB11E5" w14:textId="77777777" w:rsidR="00CD56AA" w:rsidRDefault="00CD56AA">
            <w:pPr>
              <w:spacing w:beforeLines="40" w:before="96" w:afterLines="40" w:after="96"/>
              <w:ind w:left="170" w:right="170"/>
              <w:jc w:val="both"/>
              <w:rPr>
                <w:rFonts w:ascii="Marianne" w:hAnsi="Marianne" w:cs="Arial"/>
                <w:sz w:val="12"/>
                <w:szCs w:val="16"/>
              </w:rPr>
            </w:pPr>
          </w:p>
          <w:p w14:paraId="02EA6A04" w14:textId="77777777" w:rsidR="00CD56AA" w:rsidRDefault="00CD56AA">
            <w:pPr>
              <w:spacing w:beforeLines="40" w:before="96" w:afterLines="40" w:after="96"/>
              <w:ind w:left="170" w:right="170"/>
              <w:jc w:val="both"/>
              <w:rPr>
                <w:rFonts w:ascii="Marianne" w:hAnsi="Marianne" w:cs="Arial"/>
                <w:sz w:val="12"/>
                <w:szCs w:val="16"/>
              </w:rPr>
            </w:pPr>
          </w:p>
          <w:p w14:paraId="75F1DD89"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ACCD8EA" w14:textId="77777777" w:rsidR="00CD56AA" w:rsidRDefault="00CD56AA">
            <w:pPr>
              <w:spacing w:beforeLines="40" w:before="96" w:afterLines="40" w:after="96"/>
              <w:ind w:right="170"/>
              <w:rPr>
                <w:rFonts w:ascii="Marianne" w:hAnsi="Marianne" w:cs="Arial"/>
                <w:sz w:val="12"/>
                <w:szCs w:val="16"/>
              </w:rPr>
            </w:pPr>
          </w:p>
          <w:p w14:paraId="7FAA7B6B" w14:textId="77777777" w:rsidR="00CD56AA" w:rsidRDefault="00CD56AA">
            <w:pPr>
              <w:spacing w:beforeLines="40" w:before="96" w:afterLines="40" w:after="96"/>
              <w:ind w:right="170"/>
              <w:rPr>
                <w:rFonts w:ascii="Marianne" w:hAnsi="Marianne" w:cs="Arial"/>
                <w:sz w:val="12"/>
                <w:szCs w:val="16"/>
              </w:rPr>
            </w:pPr>
          </w:p>
          <w:p w14:paraId="4A4DC616" w14:textId="77777777" w:rsidR="00CD56AA" w:rsidRDefault="00CD56AA">
            <w:pPr>
              <w:spacing w:beforeLines="40" w:before="96" w:afterLines="40" w:after="96"/>
              <w:ind w:right="170"/>
              <w:rPr>
                <w:rFonts w:ascii="Marianne" w:hAnsi="Marianne" w:cs="Arial"/>
                <w:sz w:val="12"/>
                <w:szCs w:val="16"/>
              </w:rPr>
            </w:pPr>
          </w:p>
        </w:tc>
      </w:tr>
    </w:tbl>
    <w:p w14:paraId="50623416" w14:textId="77777777" w:rsidR="00CD56AA" w:rsidRDefault="00CD56AA">
      <w:pPr>
        <w:tabs>
          <w:tab w:val="left" w:pos="-142"/>
          <w:tab w:val="left" w:pos="4111"/>
        </w:tabs>
        <w:rPr>
          <w:rFonts w:ascii="Marianne" w:hAnsi="Marianne" w:cs="Arial"/>
          <w:b/>
          <w:bCs/>
          <w:sz w:val="22"/>
          <w:szCs w:val="22"/>
        </w:rPr>
      </w:pPr>
    </w:p>
    <w:p w14:paraId="627515AB" w14:textId="77777777" w:rsidR="00CD56AA" w:rsidRDefault="00CC5807">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0CD2D9E" w14:textId="77777777" w:rsidR="00CD56AA" w:rsidRDefault="00CD56AA">
      <w:pPr>
        <w:keepNext/>
        <w:tabs>
          <w:tab w:val="left" w:pos="-142"/>
          <w:tab w:val="left" w:pos="4111"/>
        </w:tabs>
        <w:jc w:val="both"/>
        <w:rPr>
          <w:rFonts w:ascii="Marianne" w:hAnsi="Marianne" w:cs="Arial"/>
          <w:b/>
          <w:bCs/>
          <w:sz w:val="22"/>
          <w:szCs w:val="22"/>
        </w:rPr>
      </w:pPr>
    </w:p>
    <w:p w14:paraId="1A5BE0D7" w14:textId="77777777" w:rsidR="00CD56AA" w:rsidRDefault="00CC58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1CD54CC" w14:textId="77777777" w:rsidR="00CD56AA" w:rsidRDefault="00CD56AA">
      <w:pPr>
        <w:pStyle w:val="En-tte"/>
        <w:tabs>
          <w:tab w:val="clear" w:pos="4536"/>
          <w:tab w:val="clear" w:pos="9072"/>
          <w:tab w:val="left" w:pos="0"/>
          <w:tab w:val="left" w:pos="2160"/>
        </w:tabs>
        <w:jc w:val="both"/>
        <w:rPr>
          <w:rFonts w:ascii="Marianne" w:hAnsi="Marianne" w:cs="Arial"/>
          <w:i/>
          <w:iCs/>
          <w:sz w:val="16"/>
          <w:szCs w:val="16"/>
        </w:rPr>
      </w:pPr>
    </w:p>
    <w:p w14:paraId="4D3AF4E5"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D1C669"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2FB5A674"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66BF70BA"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59547F70"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19A9CCCC"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2222712C" w14:textId="77777777" w:rsidR="00CD56AA" w:rsidRDefault="00CC58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E5C6E44"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5AFEF2E7"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01B97DB6"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41850E9" w14:textId="77777777" w:rsidR="00CD56AA" w:rsidRDefault="00CC58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3E4D169" w14:textId="77777777" w:rsidR="00CD56AA" w:rsidRDefault="00CD56AA">
      <w:pPr>
        <w:pStyle w:val="En-tte"/>
        <w:tabs>
          <w:tab w:val="left" w:pos="2160"/>
        </w:tabs>
        <w:ind w:left="284"/>
        <w:jc w:val="both"/>
        <w:rPr>
          <w:rFonts w:ascii="Marianne" w:hAnsi="Marianne" w:cs="Arial"/>
          <w:iCs/>
          <w:sz w:val="16"/>
          <w:szCs w:val="18"/>
        </w:rPr>
      </w:pPr>
    </w:p>
    <w:p w14:paraId="2C42A707" w14:textId="77777777" w:rsidR="00CD56AA" w:rsidRDefault="00CC58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40E7104" w14:textId="77777777" w:rsidR="00CD56AA" w:rsidRDefault="00CD56AA">
      <w:pPr>
        <w:pStyle w:val="En-tte"/>
        <w:ind w:left="993"/>
        <w:jc w:val="both"/>
        <w:rPr>
          <w:rFonts w:ascii="Marianne" w:hAnsi="Marianne" w:cs="Arial"/>
          <w:iCs/>
          <w:sz w:val="16"/>
          <w:szCs w:val="18"/>
        </w:rPr>
      </w:pPr>
    </w:p>
    <w:p w14:paraId="09126625" w14:textId="77777777" w:rsidR="00CD56AA" w:rsidRDefault="00CD56AA">
      <w:pPr>
        <w:pStyle w:val="En-tte"/>
        <w:ind w:left="993"/>
        <w:jc w:val="both"/>
        <w:rPr>
          <w:rFonts w:ascii="Marianne" w:hAnsi="Marianne" w:cs="Arial"/>
          <w:iCs/>
          <w:sz w:val="16"/>
          <w:szCs w:val="18"/>
        </w:rPr>
      </w:pPr>
    </w:p>
    <w:p w14:paraId="21E55C0E" w14:textId="77777777" w:rsidR="00CD56AA" w:rsidRDefault="00CC58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7094AEB" w14:textId="77777777" w:rsidR="00CD56AA" w:rsidRDefault="00CD56AA">
      <w:pPr>
        <w:pStyle w:val="En-tte"/>
        <w:tabs>
          <w:tab w:val="left" w:pos="0"/>
          <w:tab w:val="left" w:pos="2160"/>
        </w:tabs>
        <w:ind w:left="993"/>
        <w:jc w:val="both"/>
        <w:rPr>
          <w:rFonts w:ascii="Marianne" w:hAnsi="Marianne" w:cs="Arial"/>
          <w:iCs/>
          <w:sz w:val="16"/>
          <w:szCs w:val="18"/>
        </w:rPr>
      </w:pPr>
    </w:p>
    <w:p w14:paraId="3A8BFE4D" w14:textId="77777777" w:rsidR="00CD56AA" w:rsidRDefault="00CD56AA">
      <w:pPr>
        <w:pStyle w:val="En-tte"/>
        <w:tabs>
          <w:tab w:val="left" w:pos="0"/>
          <w:tab w:val="left" w:pos="2160"/>
        </w:tabs>
        <w:ind w:left="993"/>
        <w:jc w:val="both"/>
        <w:rPr>
          <w:rFonts w:ascii="Marianne" w:hAnsi="Marianne" w:cs="Arial"/>
          <w:iCs/>
          <w:sz w:val="16"/>
          <w:szCs w:val="18"/>
        </w:rPr>
      </w:pPr>
    </w:p>
    <w:p w14:paraId="27A79D3A" w14:textId="77777777" w:rsidR="00CD56AA" w:rsidRDefault="00CD56AA">
      <w:pPr>
        <w:pStyle w:val="En-tte"/>
        <w:tabs>
          <w:tab w:val="left" w:pos="0"/>
          <w:tab w:val="left" w:pos="2160"/>
        </w:tabs>
        <w:ind w:left="993"/>
        <w:jc w:val="both"/>
        <w:rPr>
          <w:rFonts w:ascii="Arial" w:hAnsi="Arial" w:cs="Arial"/>
          <w:iCs/>
          <w:sz w:val="16"/>
          <w:szCs w:val="18"/>
        </w:rPr>
      </w:pPr>
    </w:p>
    <w:p w14:paraId="644777F6" w14:textId="77777777" w:rsidR="00CD56AA" w:rsidRDefault="00CD56AA">
      <w:pPr>
        <w:pStyle w:val="En-tte"/>
        <w:tabs>
          <w:tab w:val="left" w:pos="0"/>
          <w:tab w:val="left" w:pos="2160"/>
        </w:tabs>
        <w:ind w:left="993"/>
        <w:jc w:val="both"/>
        <w:rPr>
          <w:rFonts w:ascii="Arial" w:hAnsi="Arial" w:cs="Arial"/>
          <w:iCs/>
          <w:sz w:val="16"/>
          <w:szCs w:val="18"/>
        </w:rPr>
      </w:pPr>
    </w:p>
    <w:p w14:paraId="24D1F38F" w14:textId="77777777" w:rsidR="00CD56AA" w:rsidRDefault="00CC58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5796A9A"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3DFB4B85"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6F9A">
        <w:rPr>
          <w:rFonts w:ascii="Marianne" w:hAnsi="Marianne"/>
        </w:rPr>
      </w:r>
      <w:r w:rsidR="00406F9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C8D0248" w14:textId="77777777" w:rsidR="00CD56AA" w:rsidRDefault="00CC58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89D839B"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4DCED076" w14:textId="77777777" w:rsidR="00CD56AA" w:rsidRDefault="00CD56A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CD56AA" w14:paraId="75CAD921" w14:textId="77777777">
        <w:trPr>
          <w:trHeight w:val="629"/>
        </w:trPr>
        <w:tc>
          <w:tcPr>
            <w:tcW w:w="9747" w:type="dxa"/>
            <w:shd w:val="clear" w:color="auto" w:fill="465F9D"/>
          </w:tcPr>
          <w:p w14:paraId="12202226" w14:textId="77777777" w:rsidR="00CD56AA" w:rsidRDefault="00CC58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01F8B237" w14:textId="77777777" w:rsidR="00CD56AA" w:rsidRDefault="00CD56AA">
      <w:pPr>
        <w:tabs>
          <w:tab w:val="left" w:pos="-142"/>
          <w:tab w:val="left" w:pos="4111"/>
        </w:tabs>
        <w:rPr>
          <w:rFonts w:ascii="Marianne" w:hAnsi="Marianne" w:cs="Arial"/>
          <w:b/>
          <w:bCs/>
          <w:sz w:val="22"/>
          <w:szCs w:val="22"/>
        </w:rPr>
      </w:pPr>
    </w:p>
    <w:p w14:paraId="3CD998C2" w14:textId="77777777" w:rsidR="00CD56AA" w:rsidRDefault="00CC58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2C62DD6" w14:textId="77777777" w:rsidR="00CD56AA" w:rsidRDefault="00CC58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07D92FAE" w14:textId="77777777" w:rsidR="00CD56AA" w:rsidRDefault="00CD56AA">
      <w:pPr>
        <w:rPr>
          <w:rFonts w:ascii="Marianne" w:hAnsi="Marianne" w:cs="Arial"/>
        </w:rPr>
      </w:pPr>
    </w:p>
    <w:p w14:paraId="3206DDE3"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4C7B165C" w14:textId="77777777" w:rsidR="00CD56AA" w:rsidRDefault="00CD56AA">
      <w:pPr>
        <w:jc w:val="both"/>
        <w:rPr>
          <w:rFonts w:ascii="Marianne" w:hAnsi="Marianne" w:cs="Arial"/>
          <w:i/>
          <w:sz w:val="18"/>
        </w:rPr>
      </w:pPr>
    </w:p>
    <w:p w14:paraId="2915AE43" w14:textId="77777777" w:rsidR="00CD56AA" w:rsidRDefault="00CD56AA">
      <w:pPr>
        <w:jc w:val="both"/>
        <w:rPr>
          <w:rFonts w:ascii="Marianne" w:hAnsi="Marianne" w:cs="Arial"/>
          <w:i/>
          <w:sz w:val="18"/>
        </w:rPr>
      </w:pPr>
    </w:p>
    <w:p w14:paraId="3FCB129D" w14:textId="77777777" w:rsidR="00CD56AA" w:rsidRDefault="00CD56AA">
      <w:pPr>
        <w:jc w:val="both"/>
        <w:rPr>
          <w:rFonts w:ascii="Marianne" w:hAnsi="Marianne" w:cs="Arial"/>
          <w:i/>
          <w:sz w:val="18"/>
        </w:rPr>
      </w:pPr>
    </w:p>
    <w:p w14:paraId="6C95D571" w14:textId="77777777" w:rsidR="00CD56AA" w:rsidRDefault="00CD56AA">
      <w:pPr>
        <w:jc w:val="both"/>
        <w:rPr>
          <w:rFonts w:ascii="Marianne" w:hAnsi="Marianne" w:cs="Arial"/>
          <w:i/>
          <w:sz w:val="18"/>
        </w:rPr>
      </w:pPr>
    </w:p>
    <w:p w14:paraId="4B2A4A09" w14:textId="77777777" w:rsidR="00CD56AA" w:rsidRDefault="00CD56AA">
      <w:pPr>
        <w:jc w:val="both"/>
        <w:rPr>
          <w:rFonts w:ascii="Marianne" w:hAnsi="Marianne" w:cs="Arial"/>
          <w:i/>
          <w:sz w:val="18"/>
        </w:rPr>
      </w:pPr>
    </w:p>
    <w:p w14:paraId="30670A05" w14:textId="77777777" w:rsidR="00CD56AA" w:rsidRDefault="00CD56AA">
      <w:pPr>
        <w:jc w:val="both"/>
        <w:rPr>
          <w:rFonts w:ascii="Marianne" w:hAnsi="Marianne" w:cs="Arial"/>
          <w:i/>
          <w:sz w:val="18"/>
        </w:rPr>
      </w:pPr>
    </w:p>
    <w:p w14:paraId="7BF837FB" w14:textId="77777777" w:rsidR="00CD56AA" w:rsidRDefault="00CD56AA">
      <w:pPr>
        <w:jc w:val="both"/>
        <w:rPr>
          <w:rFonts w:ascii="Marianne" w:hAnsi="Marianne" w:cs="Arial"/>
          <w:i/>
          <w:sz w:val="18"/>
        </w:rPr>
      </w:pPr>
    </w:p>
    <w:p w14:paraId="7C889409"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EA42737" w14:textId="77777777" w:rsidR="00CD56AA" w:rsidRDefault="00CD56AA">
      <w:pPr>
        <w:jc w:val="both"/>
        <w:rPr>
          <w:rFonts w:ascii="Marianne" w:hAnsi="Marianne" w:cs="Arial"/>
          <w:i/>
          <w:sz w:val="18"/>
        </w:rPr>
      </w:pPr>
    </w:p>
    <w:p w14:paraId="1A812BE5" w14:textId="77777777" w:rsidR="00CD56AA" w:rsidRDefault="00CD56AA">
      <w:pPr>
        <w:jc w:val="both"/>
        <w:rPr>
          <w:rFonts w:ascii="Marianne" w:hAnsi="Marianne" w:cs="Arial"/>
          <w:i/>
          <w:sz w:val="18"/>
        </w:rPr>
      </w:pPr>
    </w:p>
    <w:p w14:paraId="687DAB88" w14:textId="77777777" w:rsidR="00CD56AA" w:rsidRDefault="00CD56AA">
      <w:pPr>
        <w:jc w:val="both"/>
        <w:rPr>
          <w:rFonts w:ascii="Marianne" w:hAnsi="Marianne" w:cs="Arial"/>
          <w:i/>
          <w:sz w:val="18"/>
        </w:rPr>
      </w:pPr>
    </w:p>
    <w:p w14:paraId="382A7B37" w14:textId="77777777" w:rsidR="00CD56AA" w:rsidRDefault="00CD56AA">
      <w:pPr>
        <w:jc w:val="both"/>
        <w:rPr>
          <w:rFonts w:ascii="Marianne" w:hAnsi="Marianne" w:cs="Arial"/>
          <w:i/>
          <w:sz w:val="18"/>
        </w:rPr>
      </w:pPr>
    </w:p>
    <w:p w14:paraId="50C5BBA8" w14:textId="77777777" w:rsidR="00CD56AA" w:rsidRDefault="00CD56AA">
      <w:pPr>
        <w:jc w:val="both"/>
        <w:rPr>
          <w:rFonts w:ascii="Marianne" w:hAnsi="Marianne" w:cs="Arial"/>
          <w:i/>
          <w:sz w:val="18"/>
        </w:rPr>
      </w:pPr>
    </w:p>
    <w:p w14:paraId="4CBCEB3B" w14:textId="77777777" w:rsidR="00CD56AA" w:rsidRDefault="00CD56AA">
      <w:pPr>
        <w:jc w:val="both"/>
        <w:rPr>
          <w:rFonts w:ascii="Marianne" w:hAnsi="Marianne" w:cs="Arial"/>
          <w:i/>
          <w:sz w:val="18"/>
        </w:rPr>
      </w:pPr>
    </w:p>
    <w:p w14:paraId="0699100D" w14:textId="77777777" w:rsidR="00CD56AA" w:rsidRDefault="00CD56AA">
      <w:pPr>
        <w:jc w:val="both"/>
        <w:rPr>
          <w:rFonts w:ascii="Marianne" w:hAnsi="Marianne" w:cs="Arial"/>
          <w:i/>
          <w:sz w:val="18"/>
        </w:rPr>
      </w:pPr>
    </w:p>
    <w:p w14:paraId="39097F7E" w14:textId="77777777" w:rsidR="00CD56AA" w:rsidRDefault="00CD56AA">
      <w:pPr>
        <w:jc w:val="both"/>
        <w:rPr>
          <w:rFonts w:ascii="Marianne" w:hAnsi="Marianne" w:cs="Arial"/>
          <w:i/>
          <w:sz w:val="18"/>
        </w:rPr>
      </w:pPr>
    </w:p>
    <w:p w14:paraId="3C6CC42A" w14:textId="77777777" w:rsidR="00CD56AA" w:rsidRDefault="00CD56AA">
      <w:pPr>
        <w:pStyle w:val="En-tte"/>
        <w:tabs>
          <w:tab w:val="clear" w:pos="4536"/>
          <w:tab w:val="clear" w:pos="9072"/>
          <w:tab w:val="left" w:pos="0"/>
          <w:tab w:val="left" w:pos="2160"/>
        </w:tabs>
        <w:jc w:val="both"/>
        <w:rPr>
          <w:rFonts w:ascii="Marianne" w:hAnsi="Marianne" w:cs="Arial"/>
          <w:i/>
          <w:sz w:val="18"/>
        </w:rPr>
      </w:pPr>
    </w:p>
    <w:p w14:paraId="33AE4C5C" w14:textId="77777777" w:rsidR="00CD56AA" w:rsidRDefault="00CD56AA">
      <w:pPr>
        <w:pStyle w:val="En-tte"/>
        <w:tabs>
          <w:tab w:val="clear" w:pos="4536"/>
          <w:tab w:val="clear" w:pos="9072"/>
          <w:tab w:val="left" w:pos="0"/>
          <w:tab w:val="left" w:pos="2160"/>
        </w:tabs>
        <w:jc w:val="both"/>
        <w:rPr>
          <w:rFonts w:ascii="Marianne" w:hAnsi="Marianne" w:cs="Arial"/>
          <w:b/>
          <w:bCs/>
          <w:sz w:val="22"/>
          <w:szCs w:val="22"/>
        </w:rPr>
      </w:pPr>
    </w:p>
    <w:p w14:paraId="40B43BBD"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D64A517"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91E3E9D" w14:textId="77777777" w:rsidR="00CD56AA" w:rsidRDefault="00CD56AA">
      <w:pPr>
        <w:jc w:val="both"/>
        <w:rPr>
          <w:rFonts w:ascii="Marianne" w:hAnsi="Marianne" w:cs="Arial"/>
          <w:sz w:val="18"/>
        </w:rPr>
      </w:pPr>
    </w:p>
    <w:p w14:paraId="18551662" w14:textId="77777777" w:rsidR="00CD56AA" w:rsidRDefault="00CC58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3485F22" w14:textId="77777777" w:rsidR="00CD56AA" w:rsidRDefault="00CD56AA">
      <w:pPr>
        <w:ind w:left="284"/>
        <w:jc w:val="both"/>
        <w:rPr>
          <w:rFonts w:ascii="Marianne" w:hAnsi="Marianne" w:cs="Arial"/>
          <w:sz w:val="16"/>
        </w:rPr>
      </w:pPr>
    </w:p>
    <w:p w14:paraId="5A76514C" w14:textId="77777777" w:rsidR="00CD56AA" w:rsidRDefault="00CD56AA">
      <w:pPr>
        <w:ind w:left="284"/>
        <w:jc w:val="both"/>
        <w:rPr>
          <w:rFonts w:ascii="Marianne" w:hAnsi="Marianne" w:cs="Arial"/>
          <w:sz w:val="16"/>
        </w:rPr>
      </w:pPr>
    </w:p>
    <w:p w14:paraId="0819C86C" w14:textId="77777777" w:rsidR="00CD56AA" w:rsidRDefault="00CD56AA">
      <w:pPr>
        <w:ind w:left="284"/>
        <w:jc w:val="both"/>
        <w:rPr>
          <w:rFonts w:ascii="Marianne" w:hAnsi="Marianne" w:cs="Arial"/>
          <w:sz w:val="16"/>
        </w:rPr>
      </w:pPr>
    </w:p>
    <w:p w14:paraId="602A9BB8" w14:textId="77777777" w:rsidR="00CD56AA" w:rsidRDefault="00CC58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DA4BC6E" w14:textId="77777777" w:rsidR="00CD56AA" w:rsidRDefault="00CD56AA">
      <w:pPr>
        <w:ind w:left="284"/>
        <w:jc w:val="both"/>
        <w:rPr>
          <w:rFonts w:ascii="Marianne" w:hAnsi="Marianne" w:cs="Arial"/>
          <w:sz w:val="16"/>
        </w:rPr>
      </w:pPr>
    </w:p>
    <w:p w14:paraId="13DDB8F5" w14:textId="77777777" w:rsidR="00CD56AA" w:rsidRDefault="00CD56AA">
      <w:pPr>
        <w:ind w:left="284"/>
        <w:jc w:val="both"/>
        <w:rPr>
          <w:rFonts w:ascii="Marianne" w:hAnsi="Marianne" w:cs="Arial"/>
          <w:sz w:val="16"/>
        </w:rPr>
      </w:pPr>
    </w:p>
    <w:p w14:paraId="3C0D3F2F" w14:textId="77777777" w:rsidR="00CD56AA" w:rsidRDefault="00CD56AA">
      <w:pPr>
        <w:ind w:left="284"/>
        <w:jc w:val="both"/>
        <w:rPr>
          <w:rFonts w:ascii="Marianne" w:hAnsi="Marianne" w:cs="Arial"/>
          <w:sz w:val="16"/>
        </w:rPr>
      </w:pPr>
    </w:p>
    <w:p w14:paraId="633DC00B" w14:textId="77777777" w:rsidR="00CD56AA" w:rsidRDefault="00CD56AA">
      <w:pPr>
        <w:ind w:left="284"/>
        <w:jc w:val="both"/>
        <w:rPr>
          <w:rFonts w:ascii="Marianne" w:hAnsi="Marianne" w:cs="Arial"/>
          <w:sz w:val="16"/>
        </w:rPr>
      </w:pPr>
    </w:p>
    <w:p w14:paraId="52FD5B42" w14:textId="77777777" w:rsidR="00CD56AA" w:rsidRDefault="00CD56A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D56AA" w14:paraId="6E220DE1" w14:textId="77777777">
        <w:trPr>
          <w:trHeight w:val="653"/>
        </w:trPr>
        <w:tc>
          <w:tcPr>
            <w:tcW w:w="9994" w:type="dxa"/>
            <w:shd w:val="clear" w:color="auto" w:fill="465F9D"/>
          </w:tcPr>
          <w:p w14:paraId="5CA2D714"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2B7B54FE"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35786F9D"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85E9D9E" w14:textId="77777777" w:rsidR="00CD56AA" w:rsidRDefault="00CD56AA">
      <w:pPr>
        <w:ind w:left="284"/>
        <w:rPr>
          <w:rFonts w:ascii="Marianne" w:hAnsi="Marianne" w:cs="Arial"/>
        </w:rPr>
      </w:pPr>
    </w:p>
    <w:p w14:paraId="10D1B076" w14:textId="77777777" w:rsidR="00CD56AA" w:rsidRDefault="00CC58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76B4E39" w14:textId="77777777" w:rsidR="00CD56AA" w:rsidRDefault="00CD56A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D56AA" w14:paraId="5E07709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4AA4B2C1" w14:textId="77777777" w:rsidR="00CD56AA" w:rsidRDefault="00CD56A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B6A6BFC"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CBD5C2B"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785AB3E"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CD56AA" w14:paraId="09F0CC88"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E784A6B"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7CBCFB9" w14:textId="77777777" w:rsidR="00CD56AA" w:rsidRDefault="00CD56AA">
            <w:pPr>
              <w:tabs>
                <w:tab w:val="left" w:pos="864"/>
              </w:tabs>
              <w:snapToGrid w:val="0"/>
              <w:spacing w:before="120" w:after="120"/>
              <w:rPr>
                <w:rFonts w:ascii="Marianne" w:hAnsi="Marianne" w:cs="Arial"/>
                <w:sz w:val="16"/>
                <w:szCs w:val="16"/>
              </w:rPr>
            </w:pPr>
          </w:p>
          <w:p w14:paraId="70ECD8C7" w14:textId="77777777" w:rsidR="00CD56AA" w:rsidRDefault="00CD56A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49452BB3" w14:textId="77777777" w:rsidR="00CD56AA" w:rsidRDefault="00CD56A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DAA50F5" w14:textId="77777777" w:rsidR="00CD56AA" w:rsidRDefault="00CD56AA">
            <w:pPr>
              <w:tabs>
                <w:tab w:val="left" w:pos="864"/>
              </w:tabs>
              <w:snapToGrid w:val="0"/>
              <w:spacing w:before="120" w:after="120"/>
              <w:jc w:val="right"/>
              <w:rPr>
                <w:rFonts w:ascii="Marianne" w:hAnsi="Marianne" w:cs="Arial"/>
                <w:sz w:val="16"/>
                <w:szCs w:val="16"/>
              </w:rPr>
            </w:pPr>
          </w:p>
        </w:tc>
      </w:tr>
      <w:tr w:rsidR="00CD56AA" w14:paraId="59EFC9F3" w14:textId="77777777">
        <w:trPr>
          <w:trHeight w:val="737"/>
        </w:trPr>
        <w:tc>
          <w:tcPr>
            <w:tcW w:w="2566" w:type="dxa"/>
            <w:tcBorders>
              <w:left w:val="single" w:sz="8" w:space="0" w:color="000000"/>
              <w:bottom w:val="single" w:sz="8" w:space="0" w:color="000000"/>
            </w:tcBorders>
            <w:shd w:val="clear" w:color="auto" w:fill="auto"/>
          </w:tcPr>
          <w:p w14:paraId="75E324E4"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60B3478" w14:textId="77777777" w:rsidR="00CD56AA" w:rsidRDefault="00CD56AA">
            <w:pPr>
              <w:tabs>
                <w:tab w:val="left" w:pos="864"/>
              </w:tabs>
              <w:snapToGrid w:val="0"/>
              <w:spacing w:before="120" w:after="120"/>
              <w:rPr>
                <w:rFonts w:ascii="Marianne" w:hAnsi="Marianne" w:cs="Arial"/>
                <w:sz w:val="16"/>
                <w:szCs w:val="16"/>
              </w:rPr>
            </w:pPr>
          </w:p>
          <w:p w14:paraId="16E899F7"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74675F4F" w14:textId="77777777" w:rsidR="00CD56AA" w:rsidRDefault="00CD56AA">
            <w:pPr>
              <w:tabs>
                <w:tab w:val="left" w:pos="864"/>
              </w:tabs>
              <w:snapToGrid w:val="0"/>
              <w:spacing w:before="120" w:after="120"/>
              <w:jc w:val="right"/>
              <w:rPr>
                <w:rFonts w:ascii="Marianne" w:hAnsi="Marianne" w:cs="Arial"/>
                <w:sz w:val="16"/>
                <w:szCs w:val="16"/>
              </w:rPr>
            </w:pPr>
          </w:p>
          <w:p w14:paraId="3CC05DF3"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AE0FDAF" w14:textId="77777777" w:rsidR="00CD56AA" w:rsidRDefault="00CD56AA">
            <w:pPr>
              <w:tabs>
                <w:tab w:val="left" w:pos="864"/>
              </w:tabs>
              <w:snapToGrid w:val="0"/>
              <w:spacing w:before="120" w:after="120"/>
              <w:jc w:val="right"/>
              <w:rPr>
                <w:rFonts w:ascii="Marianne" w:hAnsi="Marianne" w:cs="Arial"/>
                <w:sz w:val="16"/>
                <w:szCs w:val="16"/>
              </w:rPr>
            </w:pPr>
          </w:p>
          <w:p w14:paraId="6470E436" w14:textId="77777777" w:rsidR="00CD56AA" w:rsidRDefault="00CC58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5F23636A" w14:textId="77777777" w:rsidR="00CD56AA" w:rsidRDefault="00CD56AA">
      <w:pPr>
        <w:tabs>
          <w:tab w:val="left" w:pos="864"/>
        </w:tabs>
        <w:jc w:val="both"/>
        <w:rPr>
          <w:rFonts w:ascii="Marianne" w:hAnsi="Marianne" w:cs="Arial"/>
        </w:rPr>
      </w:pPr>
    </w:p>
    <w:p w14:paraId="6BA9C82D" w14:textId="77777777" w:rsidR="00CD56AA" w:rsidRDefault="00CC58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B714B0D" w14:textId="77777777" w:rsidR="00CD56AA" w:rsidRDefault="00CD56AA">
      <w:pPr>
        <w:tabs>
          <w:tab w:val="left" w:pos="864"/>
        </w:tabs>
        <w:jc w:val="both"/>
        <w:rPr>
          <w:rFonts w:ascii="Marianne" w:hAnsi="Marianne" w:cs="Arial"/>
        </w:rPr>
      </w:pPr>
    </w:p>
    <w:p w14:paraId="7459105B" w14:textId="77777777" w:rsidR="00CD56AA" w:rsidRDefault="00CC5807">
      <w:pPr>
        <w:tabs>
          <w:tab w:val="left" w:pos="864"/>
        </w:tabs>
        <w:ind w:left="567"/>
        <w:jc w:val="both"/>
        <w:rPr>
          <w:rFonts w:ascii="Marianne" w:hAnsi="Marianne" w:cs="Arial"/>
        </w:rPr>
      </w:pPr>
      <w:r>
        <w:rPr>
          <w:rFonts w:ascii="Marianne" w:hAnsi="Marianne" w:cs="Arial"/>
        </w:rPr>
        <w:t>……./…………./……</w:t>
      </w:r>
    </w:p>
    <w:p w14:paraId="17D55CC9" w14:textId="77777777" w:rsidR="00CD56AA" w:rsidRDefault="00CD56AA">
      <w:pPr>
        <w:tabs>
          <w:tab w:val="left" w:pos="864"/>
        </w:tabs>
        <w:jc w:val="both"/>
        <w:rPr>
          <w:rFonts w:ascii="Marianne" w:hAnsi="Marianne" w:cs="Arial"/>
        </w:rPr>
      </w:pPr>
    </w:p>
    <w:p w14:paraId="6F5549E2"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6004C27" w14:textId="77777777" w:rsidR="00CD56AA" w:rsidRDefault="00CC58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476411F"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7AD0AA5" w14:textId="77777777" w:rsidR="00CD56AA" w:rsidRDefault="00CD56AA">
      <w:pPr>
        <w:tabs>
          <w:tab w:val="left" w:pos="864"/>
        </w:tabs>
        <w:jc w:val="both"/>
        <w:rPr>
          <w:rFonts w:ascii="Marianne" w:hAnsi="Marianne" w:cs="Arial"/>
        </w:rPr>
      </w:pPr>
    </w:p>
    <w:p w14:paraId="147E2141"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6F9A">
        <w:rPr>
          <w:rFonts w:ascii="Marianne" w:hAnsi="Marianne"/>
        </w:rPr>
      </w:r>
      <w:r w:rsidR="00406F9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5CE6EC3" w14:textId="77777777" w:rsidR="00CD56AA" w:rsidRDefault="00CC58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1B7C18DE"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02D2B0F4"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7DB2BDF" w14:textId="77777777" w:rsidR="00CD56AA" w:rsidRDefault="00CD56AA">
      <w:pPr>
        <w:tabs>
          <w:tab w:val="left" w:pos="864"/>
        </w:tabs>
        <w:jc w:val="both"/>
        <w:rPr>
          <w:rFonts w:ascii="Marianne" w:hAnsi="Marianne" w:cs="Arial"/>
        </w:rPr>
      </w:pPr>
    </w:p>
    <w:p w14:paraId="5E2F02CC" w14:textId="77777777" w:rsidR="00CD56AA" w:rsidRDefault="00CC5807">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C8B3575"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38EB22F" w14:textId="77777777" w:rsidR="00CD56AA" w:rsidRDefault="00CD56AA">
      <w:pPr>
        <w:rPr>
          <w:rFonts w:ascii="Marianne" w:hAnsi="Marianne" w:cs="Arial"/>
          <w:sz w:val="18"/>
        </w:rPr>
      </w:pPr>
    </w:p>
    <w:p w14:paraId="64565F08" w14:textId="77777777" w:rsidR="00CD56AA" w:rsidRDefault="00CC58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088AB51" w14:textId="77777777" w:rsidR="00CD56AA" w:rsidRDefault="00CD56AA">
      <w:pPr>
        <w:ind w:left="284"/>
        <w:rPr>
          <w:rFonts w:ascii="Marianne" w:hAnsi="Marianne" w:cs="Arial"/>
          <w:sz w:val="16"/>
        </w:rPr>
      </w:pPr>
    </w:p>
    <w:p w14:paraId="76213477" w14:textId="77777777" w:rsidR="00CD56AA" w:rsidRDefault="00CD56AA">
      <w:pPr>
        <w:ind w:left="284"/>
        <w:rPr>
          <w:rFonts w:ascii="Marianne" w:hAnsi="Marianne" w:cs="Arial"/>
          <w:sz w:val="16"/>
        </w:rPr>
      </w:pPr>
    </w:p>
    <w:p w14:paraId="72E6A49A" w14:textId="77777777" w:rsidR="00CD56AA" w:rsidRDefault="00CD56AA">
      <w:pPr>
        <w:ind w:left="284"/>
        <w:rPr>
          <w:rFonts w:ascii="Marianne" w:hAnsi="Marianne" w:cs="Arial"/>
          <w:sz w:val="16"/>
        </w:rPr>
      </w:pPr>
    </w:p>
    <w:p w14:paraId="15458D07" w14:textId="77777777" w:rsidR="00CD56AA" w:rsidRDefault="00CC58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83FFA5F" w14:textId="77777777" w:rsidR="00CD56AA" w:rsidRDefault="00CD56AA">
      <w:pPr>
        <w:ind w:left="284"/>
        <w:rPr>
          <w:rFonts w:ascii="Marianne" w:hAnsi="Marianne" w:cs="Arial"/>
        </w:rPr>
      </w:pPr>
    </w:p>
    <w:p w14:paraId="3974C429" w14:textId="77777777" w:rsidR="00CD56AA" w:rsidRDefault="00CD56AA">
      <w:pPr>
        <w:ind w:left="284"/>
        <w:rPr>
          <w:rFonts w:ascii="Marianne" w:hAnsi="Marianne" w:cs="Arial"/>
        </w:rPr>
      </w:pPr>
    </w:p>
    <w:p w14:paraId="4F9634D5" w14:textId="77777777" w:rsidR="00CD56AA" w:rsidRDefault="00CD56AA">
      <w:pPr>
        <w:ind w:left="284"/>
        <w:rPr>
          <w:rFonts w:ascii="Marianne" w:hAnsi="Marianne" w:cs="Arial"/>
        </w:rPr>
      </w:pPr>
    </w:p>
    <w:p w14:paraId="5075A459" w14:textId="77777777" w:rsidR="00CD56AA" w:rsidRDefault="00CD56A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390BDEF3" w14:textId="77777777">
        <w:tc>
          <w:tcPr>
            <w:tcW w:w="9852" w:type="dxa"/>
            <w:shd w:val="clear" w:color="auto" w:fill="465F9D"/>
          </w:tcPr>
          <w:p w14:paraId="4C2EC36C"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1774EC84"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7BA24E6E"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1CA7C0EF"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6AA144BF"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7D74EDE" w14:textId="77777777" w:rsidR="00CD56AA" w:rsidRDefault="00CD56AA">
      <w:pPr>
        <w:pStyle w:val="En-tte"/>
        <w:tabs>
          <w:tab w:val="clear" w:pos="4536"/>
          <w:tab w:val="clear" w:pos="9072"/>
          <w:tab w:val="left" w:pos="864"/>
        </w:tabs>
        <w:rPr>
          <w:rFonts w:ascii="Marianne" w:hAnsi="Marianne" w:cs="Arial"/>
        </w:rPr>
      </w:pPr>
    </w:p>
    <w:p w14:paraId="29F981AD" w14:textId="77777777" w:rsidR="00CD56AA" w:rsidRDefault="00CD56AA">
      <w:pPr>
        <w:pStyle w:val="En-tte"/>
        <w:tabs>
          <w:tab w:val="clear" w:pos="4536"/>
          <w:tab w:val="clear" w:pos="9072"/>
          <w:tab w:val="left" w:pos="864"/>
        </w:tabs>
        <w:rPr>
          <w:rFonts w:ascii="Marianne" w:hAnsi="Marianne" w:cs="Arial"/>
        </w:rPr>
      </w:pPr>
    </w:p>
    <w:p w14:paraId="63F09A52" w14:textId="77777777" w:rsidR="00CD56AA" w:rsidRDefault="00CD56AA">
      <w:pPr>
        <w:pStyle w:val="En-tte"/>
        <w:tabs>
          <w:tab w:val="clear" w:pos="4536"/>
          <w:tab w:val="clear" w:pos="9072"/>
          <w:tab w:val="left" w:pos="864"/>
        </w:tabs>
        <w:rPr>
          <w:rFonts w:ascii="Marianne" w:hAnsi="Marianne" w:cs="Arial"/>
        </w:rPr>
      </w:pPr>
    </w:p>
    <w:p w14:paraId="205D18C7" w14:textId="77777777" w:rsidR="00CD56AA" w:rsidRDefault="00CD56AA">
      <w:pPr>
        <w:pStyle w:val="En-tte"/>
        <w:tabs>
          <w:tab w:val="clear" w:pos="4536"/>
          <w:tab w:val="clear" w:pos="9072"/>
          <w:tab w:val="left" w:pos="864"/>
        </w:tabs>
        <w:rPr>
          <w:rFonts w:ascii="Marianne" w:hAnsi="Marianne" w:cs="Arial"/>
        </w:rPr>
      </w:pPr>
    </w:p>
    <w:p w14:paraId="2E8C4DBB" w14:textId="77777777" w:rsidR="00CD56AA" w:rsidRDefault="00CD56AA">
      <w:pPr>
        <w:pStyle w:val="En-tte"/>
        <w:tabs>
          <w:tab w:val="clear" w:pos="4536"/>
          <w:tab w:val="clear" w:pos="9072"/>
          <w:tab w:val="left" w:pos="864"/>
        </w:tabs>
        <w:rPr>
          <w:rFonts w:ascii="Marianne" w:hAnsi="Marianne" w:cs="Arial"/>
        </w:rPr>
      </w:pPr>
    </w:p>
    <w:p w14:paraId="578EC4B1"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B1C9843" w14:textId="77777777" w:rsidR="00CD56AA" w:rsidRDefault="00CD56AA">
      <w:pPr>
        <w:pStyle w:val="En-tte"/>
        <w:tabs>
          <w:tab w:val="clear" w:pos="4536"/>
          <w:tab w:val="clear" w:pos="9072"/>
          <w:tab w:val="left" w:pos="864"/>
        </w:tabs>
        <w:rPr>
          <w:rFonts w:ascii="Marianne" w:hAnsi="Marianne" w:cs="Arial"/>
        </w:rPr>
      </w:pPr>
    </w:p>
    <w:p w14:paraId="330A13A3" w14:textId="77777777" w:rsidR="00CD56AA" w:rsidRDefault="00CC58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24A03121"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0897B75" w14:textId="77777777" w:rsidR="00CD56AA" w:rsidRDefault="00CD56AA">
      <w:pPr>
        <w:pStyle w:val="En-tte"/>
        <w:tabs>
          <w:tab w:val="left" w:pos="864"/>
        </w:tabs>
        <w:rPr>
          <w:rFonts w:ascii="Marianne" w:hAnsi="Marianne" w:cs="Arial"/>
        </w:rPr>
      </w:pPr>
    </w:p>
    <w:p w14:paraId="25520163" w14:textId="77777777" w:rsidR="00CD56AA" w:rsidRDefault="00CC5807">
      <w:pPr>
        <w:ind w:left="284"/>
        <w:rPr>
          <w:rFonts w:ascii="Marianne" w:hAnsi="Marianne" w:cs="Arial"/>
          <w:sz w:val="16"/>
        </w:rPr>
      </w:pPr>
      <w:r>
        <w:rPr>
          <w:rFonts w:ascii="Marianne" w:hAnsi="Marianne" w:cs="Arial"/>
          <w:sz w:val="16"/>
        </w:rPr>
        <w:t>- Adresse internet :</w:t>
      </w:r>
    </w:p>
    <w:p w14:paraId="560BEA30" w14:textId="77777777" w:rsidR="00CD56AA" w:rsidRDefault="00CD56AA">
      <w:pPr>
        <w:pStyle w:val="En-tte"/>
        <w:tabs>
          <w:tab w:val="left" w:pos="864"/>
        </w:tabs>
        <w:rPr>
          <w:rFonts w:ascii="Marianne" w:hAnsi="Marianne" w:cs="Arial"/>
        </w:rPr>
      </w:pPr>
    </w:p>
    <w:p w14:paraId="22240842" w14:textId="77777777" w:rsidR="00CD56AA" w:rsidRDefault="00CD56AA">
      <w:pPr>
        <w:pStyle w:val="En-tte"/>
        <w:tabs>
          <w:tab w:val="left" w:pos="864"/>
        </w:tabs>
        <w:rPr>
          <w:rFonts w:ascii="Marianne" w:hAnsi="Marianne" w:cs="Arial"/>
        </w:rPr>
      </w:pPr>
    </w:p>
    <w:p w14:paraId="5B5D9721" w14:textId="77777777" w:rsidR="00CD56AA" w:rsidRDefault="00CC5807">
      <w:pPr>
        <w:ind w:left="284"/>
        <w:rPr>
          <w:rFonts w:ascii="Marianne" w:hAnsi="Marianne" w:cs="Arial"/>
          <w:sz w:val="16"/>
        </w:rPr>
      </w:pPr>
      <w:r>
        <w:rPr>
          <w:rFonts w:ascii="Marianne" w:hAnsi="Marianne" w:cs="Arial"/>
          <w:sz w:val="16"/>
        </w:rPr>
        <w:t>- Renseignements nécessaires pour y accéder :</w:t>
      </w:r>
    </w:p>
    <w:p w14:paraId="307BADF2" w14:textId="77777777" w:rsidR="00CD56AA" w:rsidRDefault="00CD56AA">
      <w:pPr>
        <w:ind w:left="284"/>
        <w:rPr>
          <w:rFonts w:ascii="Marianne" w:hAnsi="Marianne" w:cs="Arial"/>
          <w:sz w:val="16"/>
        </w:rPr>
      </w:pPr>
    </w:p>
    <w:p w14:paraId="13CCF868" w14:textId="77777777" w:rsidR="00CD56AA" w:rsidRDefault="00CD56AA">
      <w:pPr>
        <w:ind w:left="284"/>
      </w:pPr>
    </w:p>
    <w:p w14:paraId="396258F1" w14:textId="77777777" w:rsidR="00CD56AA" w:rsidRDefault="00CD56A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0F96B9D5" w14:textId="77777777">
        <w:trPr>
          <w:trHeight w:val="712"/>
        </w:trPr>
        <w:tc>
          <w:tcPr>
            <w:tcW w:w="9710" w:type="dxa"/>
            <w:shd w:val="clear" w:color="auto" w:fill="465F9D"/>
          </w:tcPr>
          <w:p w14:paraId="0CFAE102" w14:textId="77777777" w:rsidR="00CD56AA" w:rsidRDefault="00CC58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463EB62" w14:textId="77777777" w:rsidR="00CD56AA" w:rsidRDefault="00CC5807">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849E1A0" w14:textId="77777777" w:rsidR="00CD56AA" w:rsidRDefault="00CC58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3561747E" w14:textId="77777777" w:rsidR="00CD56AA" w:rsidRDefault="00CD56AA">
      <w:pPr>
        <w:tabs>
          <w:tab w:val="left" w:pos="576"/>
        </w:tabs>
        <w:rPr>
          <w:rFonts w:ascii="Marianne" w:hAnsi="Marianne" w:cs="Arial"/>
          <w:iCs/>
        </w:rPr>
      </w:pPr>
    </w:p>
    <w:p w14:paraId="76BED68B" w14:textId="77777777" w:rsidR="00CD56AA" w:rsidRDefault="00CC58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2398B5C" w14:textId="77777777" w:rsidR="00CD56AA" w:rsidRDefault="00CC5807">
      <w:pPr>
        <w:jc w:val="both"/>
        <w:rPr>
          <w:rFonts w:ascii="Marianne" w:hAnsi="Marianne" w:cs="Arial"/>
          <w:i/>
          <w:iCs/>
          <w:sz w:val="18"/>
          <w:szCs w:val="18"/>
        </w:rPr>
      </w:pPr>
      <w:r>
        <w:rPr>
          <w:rFonts w:ascii="Marianne" w:hAnsi="Marianne" w:cs="Arial"/>
          <w:i/>
          <w:iCs/>
          <w:sz w:val="18"/>
          <w:szCs w:val="18"/>
        </w:rPr>
        <w:t>(Adapter le tableau autant que nécessaire)</w:t>
      </w:r>
    </w:p>
    <w:p w14:paraId="44A3FB73" w14:textId="77777777" w:rsidR="00CD56AA" w:rsidRDefault="00CD56A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D56AA" w14:paraId="608300C7" w14:textId="77777777">
        <w:trPr>
          <w:trHeight w:val="1200"/>
        </w:trPr>
        <w:tc>
          <w:tcPr>
            <w:tcW w:w="832" w:type="dxa"/>
            <w:tcBorders>
              <w:top w:val="single" w:sz="4" w:space="0" w:color="000000"/>
              <w:left w:val="single" w:sz="4" w:space="0" w:color="000000"/>
              <w:bottom w:val="single" w:sz="4" w:space="0" w:color="000000"/>
            </w:tcBorders>
            <w:vAlign w:val="center"/>
          </w:tcPr>
          <w:p w14:paraId="61F23900" w14:textId="77777777" w:rsidR="00CD56AA" w:rsidRDefault="00CC5807">
            <w:pPr>
              <w:jc w:val="center"/>
              <w:rPr>
                <w:rFonts w:ascii="Marianne" w:hAnsi="Marianne" w:cs="Arial"/>
                <w:b/>
              </w:rPr>
            </w:pPr>
            <w:r>
              <w:rPr>
                <w:rFonts w:ascii="Marianne" w:hAnsi="Marianne" w:cs="Arial"/>
                <w:b/>
              </w:rPr>
              <w:t>N°</w:t>
            </w:r>
          </w:p>
          <w:p w14:paraId="2481A71E" w14:textId="77777777" w:rsidR="00CD56AA" w:rsidRDefault="00CC5807">
            <w:pPr>
              <w:jc w:val="center"/>
              <w:rPr>
                <w:rFonts w:ascii="Marianne" w:hAnsi="Marianne" w:cs="Arial"/>
                <w:b/>
              </w:rPr>
            </w:pPr>
            <w:r>
              <w:rPr>
                <w:rFonts w:ascii="Marianne" w:hAnsi="Marianne" w:cs="Arial"/>
                <w:b/>
              </w:rPr>
              <w:t>du</w:t>
            </w:r>
          </w:p>
          <w:p w14:paraId="1CF4F5E1" w14:textId="77777777" w:rsidR="00CD56AA" w:rsidRDefault="00CC58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C897341" w14:textId="77777777" w:rsidR="00CD56AA" w:rsidRDefault="00CC58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77F7F" w14:textId="77777777" w:rsidR="00CD56AA" w:rsidRDefault="00CC58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CD56AA" w14:paraId="3B5CD823" w14:textId="77777777">
        <w:trPr>
          <w:trHeight w:val="1021"/>
        </w:trPr>
        <w:tc>
          <w:tcPr>
            <w:tcW w:w="832" w:type="dxa"/>
            <w:tcBorders>
              <w:top w:val="single" w:sz="4" w:space="0" w:color="000000"/>
              <w:left w:val="single" w:sz="4" w:space="0" w:color="000000"/>
            </w:tcBorders>
            <w:shd w:val="clear" w:color="auto" w:fill="B4C6E7"/>
          </w:tcPr>
          <w:p w14:paraId="1CC1C3BD" w14:textId="77777777" w:rsidR="00CD56AA" w:rsidRDefault="00CD56A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07EDD49" w14:textId="77777777" w:rsidR="00CD56AA" w:rsidRDefault="00CD56A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2DFC1921" w14:textId="77777777" w:rsidR="00CD56AA" w:rsidRDefault="00CD56AA">
            <w:pPr>
              <w:snapToGrid w:val="0"/>
              <w:jc w:val="both"/>
              <w:rPr>
                <w:rFonts w:ascii="Marianne" w:hAnsi="Marianne" w:cs="Arial"/>
              </w:rPr>
            </w:pPr>
          </w:p>
        </w:tc>
      </w:tr>
      <w:tr w:rsidR="00CD56AA" w14:paraId="593E70EB" w14:textId="77777777">
        <w:trPr>
          <w:trHeight w:val="1021"/>
        </w:trPr>
        <w:tc>
          <w:tcPr>
            <w:tcW w:w="832" w:type="dxa"/>
            <w:tcBorders>
              <w:left w:val="single" w:sz="4" w:space="0" w:color="000000"/>
            </w:tcBorders>
          </w:tcPr>
          <w:p w14:paraId="73DC85B0"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6E019C02"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ECAE84B" w14:textId="77777777" w:rsidR="00CD56AA" w:rsidRDefault="00CD56AA">
            <w:pPr>
              <w:snapToGrid w:val="0"/>
              <w:jc w:val="both"/>
              <w:rPr>
                <w:rFonts w:ascii="Marianne" w:hAnsi="Marianne" w:cs="Arial"/>
              </w:rPr>
            </w:pPr>
          </w:p>
        </w:tc>
      </w:tr>
      <w:tr w:rsidR="00CD56AA" w14:paraId="3BCA037B" w14:textId="77777777">
        <w:trPr>
          <w:trHeight w:val="1021"/>
        </w:trPr>
        <w:tc>
          <w:tcPr>
            <w:tcW w:w="832" w:type="dxa"/>
            <w:tcBorders>
              <w:left w:val="single" w:sz="4" w:space="0" w:color="000000"/>
            </w:tcBorders>
            <w:shd w:val="clear" w:color="auto" w:fill="B4C6E7"/>
          </w:tcPr>
          <w:p w14:paraId="4B7EC1E2"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58E0E520"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6C2D74A" w14:textId="77777777" w:rsidR="00CD56AA" w:rsidRDefault="00CD56AA">
            <w:pPr>
              <w:snapToGrid w:val="0"/>
              <w:jc w:val="both"/>
              <w:rPr>
                <w:rFonts w:ascii="Marianne" w:hAnsi="Marianne" w:cs="Arial"/>
              </w:rPr>
            </w:pPr>
          </w:p>
        </w:tc>
      </w:tr>
      <w:tr w:rsidR="00CD56AA" w14:paraId="0D82C54C" w14:textId="77777777">
        <w:trPr>
          <w:trHeight w:val="1021"/>
        </w:trPr>
        <w:tc>
          <w:tcPr>
            <w:tcW w:w="832" w:type="dxa"/>
            <w:tcBorders>
              <w:left w:val="single" w:sz="4" w:space="0" w:color="000000"/>
            </w:tcBorders>
          </w:tcPr>
          <w:p w14:paraId="4FF4581B"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6BE4D627"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4F887E9" w14:textId="77777777" w:rsidR="00CD56AA" w:rsidRDefault="00CD56AA">
            <w:pPr>
              <w:snapToGrid w:val="0"/>
              <w:jc w:val="both"/>
              <w:rPr>
                <w:rFonts w:ascii="Marianne" w:hAnsi="Marianne" w:cs="Arial"/>
              </w:rPr>
            </w:pPr>
          </w:p>
        </w:tc>
      </w:tr>
      <w:tr w:rsidR="00CD56AA" w14:paraId="11AB0C9F" w14:textId="77777777">
        <w:trPr>
          <w:trHeight w:val="1021"/>
        </w:trPr>
        <w:tc>
          <w:tcPr>
            <w:tcW w:w="832" w:type="dxa"/>
            <w:tcBorders>
              <w:left w:val="single" w:sz="4" w:space="0" w:color="000000"/>
            </w:tcBorders>
            <w:shd w:val="clear" w:color="auto" w:fill="B4C6E7"/>
          </w:tcPr>
          <w:p w14:paraId="6CD7AB4E"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28D3C01B"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E7D8D85" w14:textId="77777777" w:rsidR="00CD56AA" w:rsidRDefault="00CD56AA">
            <w:pPr>
              <w:snapToGrid w:val="0"/>
              <w:jc w:val="both"/>
              <w:rPr>
                <w:rFonts w:ascii="Marianne" w:hAnsi="Marianne" w:cs="Arial"/>
              </w:rPr>
            </w:pPr>
          </w:p>
        </w:tc>
      </w:tr>
      <w:tr w:rsidR="00CD56AA" w14:paraId="49880FD0" w14:textId="77777777">
        <w:trPr>
          <w:trHeight w:val="1021"/>
        </w:trPr>
        <w:tc>
          <w:tcPr>
            <w:tcW w:w="832" w:type="dxa"/>
            <w:tcBorders>
              <w:left w:val="single" w:sz="4" w:space="0" w:color="000000"/>
            </w:tcBorders>
          </w:tcPr>
          <w:p w14:paraId="6A0FF96A"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01E0468E"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3FF7068" w14:textId="77777777" w:rsidR="00CD56AA" w:rsidRDefault="00CD56AA">
            <w:pPr>
              <w:snapToGrid w:val="0"/>
              <w:jc w:val="both"/>
              <w:rPr>
                <w:rFonts w:ascii="Marianne" w:hAnsi="Marianne" w:cs="Arial"/>
              </w:rPr>
            </w:pPr>
          </w:p>
        </w:tc>
      </w:tr>
      <w:tr w:rsidR="00CD56AA" w14:paraId="1681C3E7" w14:textId="77777777">
        <w:trPr>
          <w:trHeight w:val="1021"/>
        </w:trPr>
        <w:tc>
          <w:tcPr>
            <w:tcW w:w="832" w:type="dxa"/>
            <w:tcBorders>
              <w:left w:val="single" w:sz="4" w:space="0" w:color="000000"/>
            </w:tcBorders>
            <w:shd w:val="clear" w:color="auto" w:fill="B4C6E7"/>
          </w:tcPr>
          <w:p w14:paraId="03D37ABA"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6317F514"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921F35B" w14:textId="77777777" w:rsidR="00CD56AA" w:rsidRDefault="00CD56AA">
            <w:pPr>
              <w:snapToGrid w:val="0"/>
              <w:jc w:val="both"/>
              <w:rPr>
                <w:rFonts w:ascii="Marianne" w:hAnsi="Marianne" w:cs="Arial"/>
              </w:rPr>
            </w:pPr>
          </w:p>
        </w:tc>
      </w:tr>
      <w:tr w:rsidR="00CD56AA" w14:paraId="35D6C779" w14:textId="77777777">
        <w:trPr>
          <w:trHeight w:val="1021"/>
        </w:trPr>
        <w:tc>
          <w:tcPr>
            <w:tcW w:w="832" w:type="dxa"/>
            <w:tcBorders>
              <w:left w:val="single" w:sz="4" w:space="0" w:color="000000"/>
            </w:tcBorders>
          </w:tcPr>
          <w:p w14:paraId="0B45203B"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75F22A75"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653BF17" w14:textId="77777777" w:rsidR="00CD56AA" w:rsidRDefault="00CD56AA">
            <w:pPr>
              <w:snapToGrid w:val="0"/>
              <w:jc w:val="both"/>
              <w:rPr>
                <w:rFonts w:ascii="Marianne" w:hAnsi="Marianne" w:cs="Arial"/>
              </w:rPr>
            </w:pPr>
          </w:p>
        </w:tc>
      </w:tr>
      <w:tr w:rsidR="00CD56AA" w14:paraId="07E70814" w14:textId="77777777">
        <w:trPr>
          <w:trHeight w:val="1021"/>
        </w:trPr>
        <w:tc>
          <w:tcPr>
            <w:tcW w:w="832" w:type="dxa"/>
            <w:tcBorders>
              <w:left w:val="single" w:sz="4" w:space="0" w:color="000000"/>
              <w:bottom w:val="single" w:sz="4" w:space="0" w:color="000000"/>
            </w:tcBorders>
            <w:shd w:val="clear" w:color="auto" w:fill="B4C6E7"/>
          </w:tcPr>
          <w:p w14:paraId="0BAF38F0" w14:textId="77777777" w:rsidR="00CD56AA" w:rsidRDefault="00CD56A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5C2809B5" w14:textId="77777777" w:rsidR="00CD56AA" w:rsidRDefault="00CD56A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07093947" w14:textId="77777777" w:rsidR="00CD56AA" w:rsidRDefault="00CD56AA">
            <w:pPr>
              <w:snapToGrid w:val="0"/>
              <w:jc w:val="both"/>
              <w:rPr>
                <w:rFonts w:ascii="Marianne" w:hAnsi="Marianne" w:cs="Arial"/>
              </w:rPr>
            </w:pPr>
          </w:p>
        </w:tc>
      </w:tr>
    </w:tbl>
    <w:p w14:paraId="452D8BFB" w14:textId="77777777" w:rsidR="00CD56AA" w:rsidRDefault="00CD56AA">
      <w:pPr>
        <w:pStyle w:val="En-tte"/>
        <w:tabs>
          <w:tab w:val="clear" w:pos="4536"/>
          <w:tab w:val="clear" w:pos="9072"/>
          <w:tab w:val="left" w:pos="864"/>
        </w:tabs>
        <w:rPr>
          <w:rFonts w:ascii="Marianne" w:hAnsi="Marianne" w:cs="Arial"/>
          <w:sz w:val="18"/>
          <w:szCs w:val="18"/>
        </w:rPr>
      </w:pPr>
    </w:p>
    <w:p w14:paraId="7F5FF62B" w14:textId="77777777" w:rsidR="00CD56AA" w:rsidRDefault="00CD56AA">
      <w:pPr>
        <w:pStyle w:val="En-tte"/>
        <w:tabs>
          <w:tab w:val="clear" w:pos="4536"/>
          <w:tab w:val="clear" w:pos="9072"/>
          <w:tab w:val="left" w:pos="864"/>
        </w:tabs>
        <w:rPr>
          <w:rFonts w:ascii="Marianne" w:hAnsi="Marianne" w:cs="Arial"/>
          <w:sz w:val="18"/>
          <w:szCs w:val="18"/>
        </w:rPr>
      </w:pPr>
    </w:p>
    <w:p w14:paraId="1F73D598" w14:textId="77777777" w:rsidR="00CD56AA" w:rsidRDefault="00CD56A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60CC5A1F" w14:textId="77777777">
        <w:trPr>
          <w:trHeight w:val="407"/>
        </w:trPr>
        <w:tc>
          <w:tcPr>
            <w:tcW w:w="9852" w:type="dxa"/>
            <w:shd w:val="clear" w:color="auto" w:fill="465F9D"/>
          </w:tcPr>
          <w:p w14:paraId="39D5F95E" w14:textId="77777777" w:rsidR="00CD56AA" w:rsidRDefault="00CC5807">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1AAA4256" w14:textId="77777777" w:rsidR="00CD56AA" w:rsidRDefault="00CD56AA">
      <w:pPr>
        <w:tabs>
          <w:tab w:val="left" w:pos="426"/>
        </w:tabs>
        <w:jc w:val="both"/>
        <w:rPr>
          <w:rFonts w:ascii="Marianne" w:hAnsi="Marianne" w:cs="Arial"/>
          <w:spacing w:val="-10"/>
        </w:rPr>
      </w:pPr>
    </w:p>
    <w:p w14:paraId="10BFA660" w14:textId="77777777" w:rsidR="00CD56AA" w:rsidRDefault="00CC58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235E6F24" w14:textId="77777777" w:rsidR="00CD56AA" w:rsidRDefault="00CD56AA">
      <w:pPr>
        <w:tabs>
          <w:tab w:val="left" w:pos="426"/>
        </w:tabs>
        <w:jc w:val="both"/>
        <w:rPr>
          <w:rFonts w:ascii="Marianne" w:hAnsi="Marianne" w:cs="Arial"/>
          <w:spacing w:val="-10"/>
        </w:rPr>
      </w:pPr>
    </w:p>
    <w:p w14:paraId="78DA8FBE" w14:textId="77777777" w:rsidR="00CD56AA" w:rsidRDefault="00CD56AA">
      <w:pPr>
        <w:tabs>
          <w:tab w:val="left" w:pos="426"/>
        </w:tabs>
        <w:jc w:val="both"/>
        <w:rPr>
          <w:rFonts w:ascii="Marianne" w:hAnsi="Marianne" w:cs="Arial"/>
          <w:spacing w:val="-10"/>
        </w:rPr>
      </w:pPr>
    </w:p>
    <w:p w14:paraId="73C959CA" w14:textId="77777777" w:rsidR="00CD56AA" w:rsidRDefault="00CD56AA">
      <w:pPr>
        <w:tabs>
          <w:tab w:val="left" w:pos="426"/>
        </w:tabs>
        <w:jc w:val="both"/>
        <w:rPr>
          <w:rFonts w:ascii="Marianne" w:hAnsi="Marianne" w:cs="Arial"/>
          <w:spacing w:val="-10"/>
        </w:rPr>
      </w:pPr>
    </w:p>
    <w:p w14:paraId="0E869EA2" w14:textId="77777777" w:rsidR="00CD56AA" w:rsidRDefault="00CD56AA">
      <w:pPr>
        <w:tabs>
          <w:tab w:val="left" w:pos="426"/>
        </w:tabs>
        <w:jc w:val="both"/>
        <w:rPr>
          <w:rFonts w:ascii="Marianne" w:hAnsi="Marianne" w:cs="Arial"/>
          <w:spacing w:val="-10"/>
        </w:rPr>
      </w:pPr>
    </w:p>
    <w:p w14:paraId="5D807741" w14:textId="77777777" w:rsidR="00CD56AA" w:rsidRDefault="00CD56AA">
      <w:pPr>
        <w:tabs>
          <w:tab w:val="left" w:pos="426"/>
        </w:tabs>
        <w:jc w:val="both"/>
        <w:rPr>
          <w:rFonts w:ascii="Marianne" w:hAnsi="Marianne" w:cs="Arial"/>
          <w:spacing w:val="-10"/>
        </w:rPr>
      </w:pPr>
    </w:p>
    <w:p w14:paraId="246BE09E" w14:textId="77777777" w:rsidR="00CD56AA" w:rsidRDefault="00CD56AA">
      <w:pPr>
        <w:tabs>
          <w:tab w:val="left" w:pos="426"/>
        </w:tabs>
        <w:jc w:val="both"/>
        <w:rPr>
          <w:rFonts w:ascii="Marianne" w:hAnsi="Marianne" w:cs="Arial"/>
          <w:spacing w:val="-10"/>
        </w:rPr>
      </w:pPr>
    </w:p>
    <w:p w14:paraId="5994C55E" w14:textId="77777777" w:rsidR="00CD56AA" w:rsidRDefault="00CD56AA">
      <w:pPr>
        <w:tabs>
          <w:tab w:val="left" w:pos="426"/>
        </w:tabs>
        <w:jc w:val="both"/>
        <w:rPr>
          <w:rFonts w:ascii="Marianne" w:hAnsi="Marianne" w:cs="Arial"/>
          <w:spacing w:val="-10"/>
        </w:rPr>
      </w:pPr>
    </w:p>
    <w:p w14:paraId="3B649B4A" w14:textId="77777777" w:rsidR="00CD56AA" w:rsidRDefault="00CD56AA">
      <w:pPr>
        <w:tabs>
          <w:tab w:val="left" w:pos="426"/>
        </w:tabs>
        <w:jc w:val="both"/>
        <w:rPr>
          <w:rFonts w:ascii="Marianne" w:hAnsi="Marianne" w:cs="Arial"/>
          <w:spacing w:val="-10"/>
        </w:rPr>
      </w:pPr>
    </w:p>
    <w:p w14:paraId="1DA62E31" w14:textId="77777777" w:rsidR="00CD56AA" w:rsidRDefault="00CD56AA">
      <w:pPr>
        <w:tabs>
          <w:tab w:val="left" w:pos="426"/>
        </w:tabs>
        <w:jc w:val="both"/>
        <w:rPr>
          <w:rFonts w:ascii="Marianne" w:hAnsi="Marianne" w:cs="Arial"/>
          <w:spacing w:val="-10"/>
        </w:rPr>
      </w:pPr>
    </w:p>
    <w:p w14:paraId="0B46CC25" w14:textId="77777777" w:rsidR="00CD56AA" w:rsidRDefault="00CD56AA">
      <w:pPr>
        <w:tabs>
          <w:tab w:val="left" w:pos="426"/>
        </w:tabs>
        <w:jc w:val="both"/>
        <w:rPr>
          <w:rFonts w:ascii="Marianne" w:hAnsi="Marianne" w:cs="Arial"/>
          <w:spacing w:val="-10"/>
        </w:rPr>
      </w:pPr>
    </w:p>
    <w:p w14:paraId="36125FB7" w14:textId="77777777" w:rsidR="00CD56AA" w:rsidRDefault="00CC58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9EEB2C3" w14:textId="77777777" w:rsidR="00CD56AA" w:rsidRDefault="00CD56AA">
      <w:pPr>
        <w:tabs>
          <w:tab w:val="left" w:pos="426"/>
        </w:tabs>
        <w:jc w:val="both"/>
        <w:rPr>
          <w:rFonts w:ascii="Marianne" w:hAnsi="Marianne" w:cs="Arial"/>
          <w:spacing w:val="-10"/>
          <w:sz w:val="22"/>
          <w:szCs w:val="22"/>
        </w:rPr>
      </w:pPr>
    </w:p>
    <w:p w14:paraId="554CE763" w14:textId="77777777" w:rsidR="00CD56AA" w:rsidRDefault="00CD56AA">
      <w:pPr>
        <w:tabs>
          <w:tab w:val="left" w:pos="426"/>
        </w:tabs>
        <w:jc w:val="both"/>
        <w:rPr>
          <w:rFonts w:ascii="Marianne" w:hAnsi="Marianne" w:cs="Arial"/>
          <w:spacing w:val="-10"/>
          <w:sz w:val="22"/>
          <w:szCs w:val="22"/>
        </w:rPr>
      </w:pPr>
    </w:p>
    <w:p w14:paraId="0255A73F" w14:textId="77777777" w:rsidR="00CD56AA" w:rsidRDefault="00CD56AA">
      <w:pPr>
        <w:tabs>
          <w:tab w:val="left" w:pos="426"/>
        </w:tabs>
        <w:jc w:val="both"/>
        <w:rPr>
          <w:rFonts w:ascii="Marianne" w:hAnsi="Marianne" w:cs="Arial"/>
          <w:spacing w:val="-10"/>
          <w:sz w:val="22"/>
          <w:szCs w:val="22"/>
        </w:rPr>
      </w:pPr>
    </w:p>
    <w:p w14:paraId="2AFDCD0B" w14:textId="77777777" w:rsidR="00CD56AA" w:rsidRDefault="00CD56AA">
      <w:pPr>
        <w:tabs>
          <w:tab w:val="left" w:pos="426"/>
        </w:tabs>
        <w:jc w:val="both"/>
        <w:rPr>
          <w:rFonts w:ascii="Marianne" w:hAnsi="Marianne" w:cs="Arial"/>
          <w:spacing w:val="-10"/>
          <w:sz w:val="22"/>
          <w:szCs w:val="22"/>
        </w:rPr>
      </w:pPr>
    </w:p>
    <w:p w14:paraId="65AFD877" w14:textId="77777777" w:rsidR="00CD56AA" w:rsidRDefault="00CD56AA">
      <w:pPr>
        <w:tabs>
          <w:tab w:val="left" w:pos="426"/>
        </w:tabs>
        <w:jc w:val="both"/>
        <w:rPr>
          <w:rFonts w:ascii="Marianne" w:hAnsi="Marianne" w:cs="Arial"/>
          <w:spacing w:val="-10"/>
          <w:sz w:val="22"/>
          <w:szCs w:val="22"/>
        </w:rPr>
      </w:pPr>
    </w:p>
    <w:p w14:paraId="26104A4A" w14:textId="77777777" w:rsidR="00CD56AA" w:rsidRDefault="00CD56AA">
      <w:pPr>
        <w:tabs>
          <w:tab w:val="left" w:pos="426"/>
        </w:tabs>
        <w:jc w:val="both"/>
        <w:rPr>
          <w:rFonts w:ascii="Marianne" w:hAnsi="Marianne" w:cs="Arial"/>
          <w:spacing w:val="-10"/>
          <w:sz w:val="22"/>
          <w:szCs w:val="22"/>
        </w:rPr>
      </w:pPr>
    </w:p>
    <w:p w14:paraId="59FEB26D" w14:textId="77777777" w:rsidR="00CD56AA" w:rsidRDefault="00CD56AA">
      <w:pPr>
        <w:tabs>
          <w:tab w:val="left" w:pos="426"/>
        </w:tabs>
        <w:jc w:val="both"/>
        <w:rPr>
          <w:rFonts w:ascii="Marianne" w:hAnsi="Marianne" w:cs="Arial"/>
          <w:spacing w:val="-10"/>
          <w:sz w:val="22"/>
          <w:szCs w:val="22"/>
        </w:rPr>
      </w:pPr>
    </w:p>
    <w:p w14:paraId="1B0FEC9F" w14:textId="77777777" w:rsidR="00CD56AA" w:rsidRDefault="00CD56AA">
      <w:pPr>
        <w:tabs>
          <w:tab w:val="left" w:pos="426"/>
        </w:tabs>
        <w:jc w:val="both"/>
        <w:rPr>
          <w:rFonts w:ascii="Marianne" w:hAnsi="Marianne" w:cs="Arial"/>
          <w:spacing w:val="-10"/>
          <w:sz w:val="22"/>
          <w:szCs w:val="22"/>
        </w:rPr>
      </w:pPr>
    </w:p>
    <w:p w14:paraId="4CF54E40" w14:textId="77777777" w:rsidR="00CD56AA" w:rsidRDefault="00CD56AA">
      <w:pPr>
        <w:tabs>
          <w:tab w:val="left" w:pos="426"/>
        </w:tabs>
        <w:jc w:val="both"/>
        <w:rPr>
          <w:rFonts w:ascii="Marianne" w:hAnsi="Marianne" w:cs="Arial"/>
          <w:spacing w:val="-10"/>
          <w:sz w:val="22"/>
          <w:szCs w:val="22"/>
        </w:rPr>
      </w:pPr>
    </w:p>
    <w:p w14:paraId="79C7D9D1" w14:textId="77777777" w:rsidR="00CD56AA" w:rsidRDefault="00CD56AA">
      <w:pPr>
        <w:tabs>
          <w:tab w:val="left" w:pos="426"/>
        </w:tabs>
        <w:jc w:val="both"/>
        <w:rPr>
          <w:rFonts w:ascii="Marianne" w:hAnsi="Marianne" w:cs="Arial"/>
          <w:spacing w:val="-10"/>
          <w:sz w:val="22"/>
          <w:szCs w:val="22"/>
        </w:rPr>
      </w:pPr>
    </w:p>
    <w:p w14:paraId="02FC2EB3" w14:textId="77777777" w:rsidR="00CD56AA" w:rsidRDefault="00CD56AA">
      <w:pPr>
        <w:tabs>
          <w:tab w:val="left" w:pos="426"/>
        </w:tabs>
        <w:jc w:val="both"/>
        <w:rPr>
          <w:rFonts w:ascii="Marianne" w:hAnsi="Marianne" w:cs="Arial"/>
          <w:spacing w:val="-10"/>
          <w:sz w:val="22"/>
          <w:szCs w:val="22"/>
        </w:rPr>
      </w:pPr>
    </w:p>
    <w:p w14:paraId="1F98419A" w14:textId="77777777" w:rsidR="00CD56AA" w:rsidRDefault="00CD56AA">
      <w:pPr>
        <w:tabs>
          <w:tab w:val="left" w:pos="426"/>
        </w:tabs>
        <w:jc w:val="both"/>
        <w:rPr>
          <w:rFonts w:ascii="Marianne" w:hAnsi="Marianne" w:cs="Arial"/>
          <w:spacing w:val="-10"/>
          <w:sz w:val="22"/>
          <w:szCs w:val="22"/>
        </w:rPr>
      </w:pPr>
    </w:p>
    <w:p w14:paraId="2F1969BF" w14:textId="77777777" w:rsidR="00CD56AA" w:rsidRDefault="00CD56AA">
      <w:pPr>
        <w:tabs>
          <w:tab w:val="left" w:pos="426"/>
        </w:tabs>
        <w:jc w:val="both"/>
        <w:rPr>
          <w:rFonts w:ascii="Marianne" w:hAnsi="Marianne" w:cs="Arial"/>
          <w:spacing w:val="-10"/>
          <w:sz w:val="22"/>
          <w:szCs w:val="22"/>
        </w:rPr>
      </w:pPr>
    </w:p>
    <w:p w14:paraId="7CFA82B9" w14:textId="77777777" w:rsidR="00CD56AA" w:rsidRDefault="00CD56AA">
      <w:pPr>
        <w:tabs>
          <w:tab w:val="left" w:pos="426"/>
        </w:tabs>
        <w:jc w:val="both"/>
        <w:rPr>
          <w:rFonts w:ascii="Marianne" w:hAnsi="Marianne" w:cs="Arial"/>
          <w:spacing w:val="-10"/>
          <w:sz w:val="22"/>
          <w:szCs w:val="22"/>
        </w:rPr>
      </w:pPr>
    </w:p>
    <w:p w14:paraId="3175F835" w14:textId="77777777" w:rsidR="00CD56AA" w:rsidRDefault="00CD56AA">
      <w:pPr>
        <w:tabs>
          <w:tab w:val="left" w:pos="426"/>
        </w:tabs>
        <w:jc w:val="both"/>
        <w:rPr>
          <w:rFonts w:ascii="Marianne" w:hAnsi="Marianne" w:cs="Arial"/>
          <w:spacing w:val="-10"/>
          <w:sz w:val="22"/>
          <w:szCs w:val="22"/>
        </w:rPr>
      </w:pPr>
    </w:p>
    <w:p w14:paraId="15BFCC9E" w14:textId="77777777" w:rsidR="00CD56AA" w:rsidRDefault="00CD56AA">
      <w:pPr>
        <w:tabs>
          <w:tab w:val="left" w:pos="426"/>
        </w:tabs>
        <w:jc w:val="both"/>
        <w:rPr>
          <w:rFonts w:ascii="Marianne" w:hAnsi="Marianne" w:cs="Arial"/>
          <w:spacing w:val="-10"/>
          <w:sz w:val="22"/>
          <w:szCs w:val="22"/>
        </w:rPr>
      </w:pPr>
    </w:p>
    <w:p w14:paraId="7A19882F" w14:textId="77777777" w:rsidR="00CD56AA" w:rsidRDefault="00CC58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D56A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81744" w14:textId="77777777" w:rsidR="00CD56AA" w:rsidRDefault="00CC5807">
      <w:r>
        <w:separator/>
      </w:r>
    </w:p>
  </w:endnote>
  <w:endnote w:type="continuationSeparator" w:id="0">
    <w:p w14:paraId="7D18B34D" w14:textId="77777777" w:rsidR="00CD56AA" w:rsidRDefault="00CC5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D56AA" w14:paraId="5EE6758F" w14:textId="77777777">
      <w:trPr>
        <w:tblHeader/>
      </w:trPr>
      <w:tc>
        <w:tcPr>
          <w:tcW w:w="3513" w:type="dxa"/>
          <w:shd w:val="clear" w:color="auto" w:fill="66CCFF"/>
        </w:tcPr>
        <w:p w14:paraId="18AF00FA" w14:textId="77777777" w:rsidR="00CD56AA" w:rsidRDefault="00CC58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CC5395C" w14:textId="5E117050" w:rsidR="00CD56AA" w:rsidRDefault="009D106E">
          <w:pPr>
            <w:shd w:val="clear" w:color="auto" w:fill="66CCFF"/>
            <w:snapToGrid w:val="0"/>
            <w:jc w:val="center"/>
            <w:rPr>
              <w:rFonts w:ascii="Marianne" w:hAnsi="Marianne" w:cs="Arial"/>
              <w:b/>
              <w:bCs/>
            </w:rPr>
          </w:pPr>
          <w:proofErr w:type="spellStart"/>
          <w:r>
            <w:rPr>
              <w:rFonts w:ascii="Arial" w:hAnsi="Arial" w:cs="Arial"/>
            </w:rPr>
            <w:t>F25S023</w:t>
          </w:r>
          <w:proofErr w:type="spellEnd"/>
        </w:p>
      </w:tc>
      <w:tc>
        <w:tcPr>
          <w:tcW w:w="900" w:type="dxa"/>
          <w:shd w:val="clear" w:color="auto" w:fill="66CCFF"/>
        </w:tcPr>
        <w:p w14:paraId="05363D4A" w14:textId="77777777" w:rsidR="00CD56AA" w:rsidRDefault="00CC58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CDA0293" w14:textId="77777777" w:rsidR="00CD56AA" w:rsidRDefault="00CC58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22A167D8" w14:textId="77777777" w:rsidR="00CD56AA" w:rsidRDefault="00CC58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251983EA" w14:textId="77777777" w:rsidR="00CD56AA" w:rsidRDefault="00CC58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4A38C8B7" w14:textId="77777777" w:rsidR="00CD56AA" w:rsidRDefault="00CD56A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4745A" w14:textId="77777777" w:rsidR="00CD56AA" w:rsidRDefault="00CC5807">
      <w:r>
        <w:separator/>
      </w:r>
    </w:p>
  </w:footnote>
  <w:footnote w:type="continuationSeparator" w:id="0">
    <w:p w14:paraId="738B4C16" w14:textId="77777777" w:rsidR="00CD56AA" w:rsidRDefault="00CC5807">
      <w:r>
        <w:continuationSeparator/>
      </w:r>
    </w:p>
  </w:footnote>
  <w:footnote w:id="1">
    <w:p w14:paraId="1958A758" w14:textId="77777777" w:rsidR="00CD56AA" w:rsidRDefault="00CC58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918AA3D"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247ED1B"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6003E4" w14:textId="77777777" w:rsidR="00CD56AA" w:rsidRDefault="00CC58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32125184">
    <w:abstractNumId w:val="0"/>
  </w:num>
  <w:num w:numId="2" w16cid:durableId="814372076">
    <w:abstractNumId w:val="1"/>
  </w:num>
  <w:num w:numId="3" w16cid:durableId="1720663476">
    <w:abstractNumId w:val="2"/>
  </w:num>
  <w:num w:numId="4" w16cid:durableId="1420835793">
    <w:abstractNumId w:val="0"/>
  </w:num>
  <w:num w:numId="5" w16cid:durableId="592010981">
    <w:abstractNumId w:val="3"/>
  </w:num>
  <w:num w:numId="6" w16cid:durableId="1586301606">
    <w:abstractNumId w:val="5"/>
  </w:num>
  <w:num w:numId="7" w16cid:durableId="251427538">
    <w:abstractNumId w:val="9"/>
  </w:num>
  <w:num w:numId="8" w16cid:durableId="1527060083">
    <w:abstractNumId w:val="7"/>
  </w:num>
  <w:num w:numId="9" w16cid:durableId="1085305032">
    <w:abstractNumId w:val="6"/>
  </w:num>
  <w:num w:numId="10" w16cid:durableId="2009474872">
    <w:abstractNumId w:val="3"/>
  </w:num>
  <w:num w:numId="11" w16cid:durableId="1233350300">
    <w:abstractNumId w:val="4"/>
  </w:num>
  <w:num w:numId="12" w16cid:durableId="15696849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807"/>
    <w:rsid w:val="002301CB"/>
    <w:rsid w:val="00406F9A"/>
    <w:rsid w:val="004C2E04"/>
    <w:rsid w:val="006438C5"/>
    <w:rsid w:val="00657A36"/>
    <w:rsid w:val="00874E44"/>
    <w:rsid w:val="009D106E"/>
    <w:rsid w:val="00A26393"/>
    <w:rsid w:val="00A73B58"/>
    <w:rsid w:val="00BA2018"/>
    <w:rsid w:val="00BD291A"/>
    <w:rsid w:val="00CC5807"/>
    <w:rsid w:val="00CD56AA"/>
    <w:rsid w:val="00F529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C045144"/>
  <w15:chartTrackingRefBased/>
  <w15:docId w15:val="{F0DD9F7A-4F5D-4D17-AB56-7F3525A6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268272925">
      <w:bodyDiv w:val="1"/>
      <w:marLeft w:val="0"/>
      <w:marRight w:val="0"/>
      <w:marTop w:val="0"/>
      <w:marBottom w:val="0"/>
      <w:divBdr>
        <w:top w:val="none" w:sz="0" w:space="0" w:color="auto"/>
        <w:left w:val="none" w:sz="0" w:space="0" w:color="auto"/>
        <w:bottom w:val="none" w:sz="0" w:space="0" w:color="auto"/>
        <w:right w:val="none" w:sz="0" w:space="0" w:color="auto"/>
      </w:divBdr>
    </w:div>
    <w:div w:id="156541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grenoble-inp.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E0D1F-C402-41DA-98DB-12BA993E3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3655</Words>
  <Characters>20106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23714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MAURY-DABAJI Hejer (dabajih)</cp:lastModifiedBy>
  <cp:revision>11</cp:revision>
  <cp:lastPrinted>2023-09-26T08:15:00Z</cp:lastPrinted>
  <dcterms:created xsi:type="dcterms:W3CDTF">2024-05-13T13:11:00Z</dcterms:created>
  <dcterms:modified xsi:type="dcterms:W3CDTF">2026-02-09T16:04:00Z</dcterms:modified>
</cp:coreProperties>
</file>